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14B21" w14:textId="3067DE6D" w:rsidR="00A9204E" w:rsidRPr="00722C25" w:rsidRDefault="00CB0052" w:rsidP="00FB4FD8">
      <w:pPr>
        <w:spacing w:line="360" w:lineRule="auto"/>
        <w:jc w:val="right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CCDB95" wp14:editId="1313E939">
                <wp:simplePos x="0" y="0"/>
                <wp:positionH relativeFrom="margin">
                  <wp:align>left</wp:align>
                </wp:positionH>
                <wp:positionV relativeFrom="paragraph">
                  <wp:posOffset>-232230</wp:posOffset>
                </wp:positionV>
                <wp:extent cx="1944806" cy="852985"/>
                <wp:effectExtent l="0" t="0" r="17780" b="23495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4806" cy="8529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</wps:spPr>
                      <wps:txbx>
                        <w:txbxContent>
                          <w:p w14:paraId="0DA2D35D" w14:textId="77777777" w:rsidR="00CB0052" w:rsidRDefault="00CB0052" w:rsidP="00CB0052">
                            <w:pPr>
                              <w:jc w:val="right"/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</w:pPr>
                          </w:p>
                          <w:p w14:paraId="3F05047A" w14:textId="77777777" w:rsidR="00CB0052" w:rsidRDefault="00CB0052" w:rsidP="00CB0052">
                            <w:pPr>
                              <w:jc w:val="right"/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</w:pPr>
                          </w:p>
                          <w:p w14:paraId="41635CC5" w14:textId="77777777" w:rsidR="00CB0052" w:rsidRDefault="00CB0052" w:rsidP="00CB0052">
                            <w:pPr>
                              <w:jc w:val="right"/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</w:pPr>
                          </w:p>
                          <w:p w14:paraId="1AD1D7B6" w14:textId="77777777" w:rsidR="00CB0052" w:rsidRDefault="00CB0052" w:rsidP="00CB0052">
                            <w:pPr>
                              <w:jc w:val="right"/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</w:pPr>
                          </w:p>
                          <w:p w14:paraId="4F602BBF" w14:textId="77777777" w:rsidR="00CB0052" w:rsidRDefault="00CB0052" w:rsidP="00CB0052">
                            <w:pPr>
                              <w:jc w:val="right"/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</w:pPr>
                          </w:p>
                          <w:p w14:paraId="41F39B65" w14:textId="7F4D3110" w:rsidR="00CB0052" w:rsidRPr="00CB0052" w:rsidRDefault="00CB0052" w:rsidP="00CB0052">
                            <w:pPr>
                              <w:jc w:val="right"/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</w:pPr>
                            <w:r w:rsidRPr="00CB0052"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  <w:t>Marca da bollo 16,00€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CCDB95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0;margin-top:-18.3pt;width:153.15pt;height:67.1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" fillcolor="white [3201]" strokeweight=".5pt">
                <v:stroke dashstyle="longDash"/>
                <v:textbox>
                  <w:txbxContent>
                    <w:p w14:paraId="0DA2D35D" w14:textId="77777777" w:rsidR="00CB0052" w:rsidRDefault="00CB0052" w:rsidP="00CB0052">
                      <w:pPr>
                        <w:jc w:val="right"/>
                        <w:rPr>
                          <w:rFonts w:ascii="Century Gothic" w:hAnsi="Century Gothic"/>
                          <w:sz w:val="16"/>
                          <w:szCs w:val="16"/>
                        </w:rPr>
                      </w:pPr>
                    </w:p>
                    <w:p w14:paraId="3F05047A" w14:textId="77777777" w:rsidR="00CB0052" w:rsidRDefault="00CB0052" w:rsidP="00CB0052">
                      <w:pPr>
                        <w:jc w:val="right"/>
                        <w:rPr>
                          <w:rFonts w:ascii="Century Gothic" w:hAnsi="Century Gothic"/>
                          <w:sz w:val="16"/>
                          <w:szCs w:val="16"/>
                        </w:rPr>
                      </w:pPr>
                    </w:p>
                    <w:p w14:paraId="41635CC5" w14:textId="77777777" w:rsidR="00CB0052" w:rsidRDefault="00CB0052" w:rsidP="00CB0052">
                      <w:pPr>
                        <w:jc w:val="right"/>
                        <w:rPr>
                          <w:rFonts w:ascii="Century Gothic" w:hAnsi="Century Gothic"/>
                          <w:sz w:val="16"/>
                          <w:szCs w:val="16"/>
                        </w:rPr>
                      </w:pPr>
                    </w:p>
                    <w:p w14:paraId="1AD1D7B6" w14:textId="77777777" w:rsidR="00CB0052" w:rsidRDefault="00CB0052" w:rsidP="00CB0052">
                      <w:pPr>
                        <w:jc w:val="right"/>
                        <w:rPr>
                          <w:rFonts w:ascii="Century Gothic" w:hAnsi="Century Gothic"/>
                          <w:sz w:val="16"/>
                          <w:szCs w:val="16"/>
                        </w:rPr>
                      </w:pPr>
                    </w:p>
                    <w:p w14:paraId="4F602BBF" w14:textId="77777777" w:rsidR="00CB0052" w:rsidRDefault="00CB0052" w:rsidP="00CB0052">
                      <w:pPr>
                        <w:jc w:val="right"/>
                        <w:rPr>
                          <w:rFonts w:ascii="Century Gothic" w:hAnsi="Century Gothic"/>
                          <w:sz w:val="16"/>
                          <w:szCs w:val="16"/>
                        </w:rPr>
                      </w:pPr>
                    </w:p>
                    <w:p w14:paraId="41F39B65" w14:textId="7F4D3110" w:rsidR="00CB0052" w:rsidRPr="00CB0052" w:rsidRDefault="00CB0052" w:rsidP="00CB0052">
                      <w:pPr>
                        <w:jc w:val="right"/>
                        <w:rPr>
                          <w:rFonts w:ascii="Century Gothic" w:hAnsi="Century Gothic"/>
                          <w:sz w:val="16"/>
                          <w:szCs w:val="16"/>
                        </w:rPr>
                      </w:pPr>
                      <w:r w:rsidRPr="00CB0052">
                        <w:rPr>
                          <w:rFonts w:ascii="Century Gothic" w:hAnsi="Century Gothic"/>
                          <w:sz w:val="16"/>
                          <w:szCs w:val="16"/>
                        </w:rPr>
                        <w:t>Marca da bollo 16,00€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22C25" w:rsidRPr="00722C25">
        <w:rPr>
          <w:rFonts w:ascii="Century Gothic" w:hAnsi="Century Gothic"/>
        </w:rPr>
        <w:t>Al COMUNE DI LENTATE SUL SEVESO</w:t>
      </w:r>
    </w:p>
    <w:p w14:paraId="07F7F9FB" w14:textId="50432CFB" w:rsidR="00722C25" w:rsidRPr="00722C25" w:rsidRDefault="00722C25" w:rsidP="00FB4FD8">
      <w:pPr>
        <w:spacing w:line="360" w:lineRule="auto"/>
        <w:jc w:val="right"/>
        <w:rPr>
          <w:rFonts w:ascii="Century Gothic" w:hAnsi="Century Gothic"/>
          <w:i/>
          <w:iCs/>
        </w:rPr>
      </w:pPr>
      <w:r w:rsidRPr="00722C25">
        <w:rPr>
          <w:rFonts w:ascii="Century Gothic" w:hAnsi="Century Gothic"/>
          <w:i/>
          <w:iCs/>
        </w:rPr>
        <w:t>Settore Opere Pubbliche e Patrimonio</w:t>
      </w:r>
    </w:p>
    <w:p w14:paraId="1874B92A" w14:textId="05F008C2" w:rsidR="00722C25" w:rsidRPr="00722C25" w:rsidRDefault="00722C25" w:rsidP="00FB4FD8">
      <w:pPr>
        <w:spacing w:line="360" w:lineRule="auto"/>
        <w:jc w:val="right"/>
        <w:rPr>
          <w:rFonts w:ascii="Century Gothic" w:hAnsi="Century Gothic"/>
        </w:rPr>
      </w:pPr>
      <w:r w:rsidRPr="00722C25">
        <w:rPr>
          <w:rFonts w:ascii="Century Gothic" w:hAnsi="Century Gothic"/>
        </w:rPr>
        <w:t xml:space="preserve">Via </w:t>
      </w:r>
      <w:r w:rsidR="00FB4FD8">
        <w:rPr>
          <w:rFonts w:ascii="Century Gothic" w:hAnsi="Century Gothic"/>
        </w:rPr>
        <w:t xml:space="preserve">Giacomo </w:t>
      </w:r>
      <w:r w:rsidRPr="00722C25">
        <w:rPr>
          <w:rFonts w:ascii="Century Gothic" w:hAnsi="Century Gothic"/>
        </w:rPr>
        <w:t>Matteotti, 8</w:t>
      </w:r>
    </w:p>
    <w:p w14:paraId="34213899" w14:textId="1FF6791B" w:rsidR="00722C25" w:rsidRPr="00722C25" w:rsidRDefault="00CB0052" w:rsidP="00CB0052">
      <w:pPr>
        <w:tabs>
          <w:tab w:val="left" w:pos="2289"/>
          <w:tab w:val="right" w:pos="9638"/>
        </w:tabs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722C25" w:rsidRPr="00722C25">
        <w:rPr>
          <w:rFonts w:ascii="Century Gothic" w:hAnsi="Century Gothic"/>
        </w:rPr>
        <w:t>20823 Lentate Sul Seveso (Mb)</w:t>
      </w:r>
    </w:p>
    <w:p w14:paraId="652E9361" w14:textId="3C218947" w:rsidR="00722C25" w:rsidRPr="00722C25" w:rsidRDefault="00722C25" w:rsidP="00FB4FD8">
      <w:pPr>
        <w:spacing w:line="360" w:lineRule="auto"/>
        <w:jc w:val="both"/>
        <w:rPr>
          <w:rFonts w:ascii="Century Gothic" w:hAnsi="Century Gothic"/>
        </w:rPr>
      </w:pPr>
    </w:p>
    <w:p w14:paraId="0E2C3718" w14:textId="2572D399" w:rsidR="00722C25" w:rsidRPr="00624C2C" w:rsidRDefault="00722C25" w:rsidP="00624C2C">
      <w:pPr>
        <w:shd w:val="clear" w:color="auto" w:fill="385623" w:themeFill="accent6" w:themeFillShade="80"/>
        <w:tabs>
          <w:tab w:val="left" w:pos="1276"/>
        </w:tabs>
        <w:spacing w:line="360" w:lineRule="auto"/>
        <w:ind w:left="1276" w:hanging="1276"/>
        <w:jc w:val="both"/>
        <w:rPr>
          <w:rFonts w:ascii="Century Gothic" w:hAnsi="Century Gothic"/>
          <w:b/>
          <w:bCs/>
          <w:color w:val="FFFFFF" w:themeColor="background1"/>
        </w:rPr>
      </w:pPr>
      <w:r w:rsidRPr="00624C2C">
        <w:rPr>
          <w:rFonts w:ascii="Century Gothic" w:hAnsi="Century Gothic"/>
          <w:b/>
          <w:bCs/>
          <w:color w:val="FFFFFF" w:themeColor="background1"/>
        </w:rPr>
        <w:t xml:space="preserve">Oggetto: </w:t>
      </w:r>
      <w:r w:rsidRPr="00624C2C">
        <w:rPr>
          <w:rFonts w:ascii="Century Gothic" w:hAnsi="Century Gothic"/>
          <w:b/>
          <w:bCs/>
          <w:color w:val="FFFFFF" w:themeColor="background1"/>
        </w:rPr>
        <w:tab/>
        <w:t xml:space="preserve">ALIENAZIONE AREE COMUNALI DENOMINATE “CINQUE GIORNATE” (LOTTO A) e “GALVANI” (LOTTO B) DEL PIANO DELLE ALIENAZIONI E DI VALORIZZAZIONE DEL PATRIMONIO COMUNALE PER IL TRIENNIO 2021/2023. </w:t>
      </w:r>
    </w:p>
    <w:p w14:paraId="31A80848" w14:textId="412C620F" w:rsidR="00722C25" w:rsidRPr="00624C2C" w:rsidRDefault="00722C25" w:rsidP="00624C2C">
      <w:pPr>
        <w:shd w:val="clear" w:color="auto" w:fill="385623" w:themeFill="accent6" w:themeFillShade="80"/>
        <w:tabs>
          <w:tab w:val="left" w:pos="1276"/>
        </w:tabs>
        <w:spacing w:line="360" w:lineRule="auto"/>
        <w:ind w:left="1276" w:hanging="1276"/>
        <w:jc w:val="both"/>
        <w:rPr>
          <w:rFonts w:ascii="Century Gothic" w:hAnsi="Century Gothic"/>
          <w:b/>
          <w:bCs/>
          <w:color w:val="FFFFFF" w:themeColor="background1"/>
          <w:sz w:val="24"/>
          <w:szCs w:val="24"/>
        </w:rPr>
      </w:pPr>
      <w:r w:rsidRPr="00624C2C">
        <w:rPr>
          <w:rFonts w:ascii="Century Gothic" w:hAnsi="Century Gothic"/>
          <w:b/>
          <w:bCs/>
          <w:color w:val="FFFFFF" w:themeColor="background1"/>
          <w:sz w:val="24"/>
          <w:szCs w:val="24"/>
        </w:rPr>
        <w:tab/>
        <w:t>DOMANDA DI PARTECIPAZIONE</w:t>
      </w:r>
    </w:p>
    <w:p w14:paraId="2BC85CC4" w14:textId="409B9D7A" w:rsidR="00722C25" w:rsidRPr="00722C25" w:rsidRDefault="00722C25" w:rsidP="00FB4FD8">
      <w:pPr>
        <w:spacing w:line="360" w:lineRule="auto"/>
        <w:jc w:val="both"/>
        <w:rPr>
          <w:rFonts w:ascii="Century Gothic" w:hAnsi="Century Gothic"/>
        </w:rPr>
      </w:pPr>
    </w:p>
    <w:p w14:paraId="26D2DA7C" w14:textId="77777777" w:rsidR="00624C2C" w:rsidRDefault="00624C2C" w:rsidP="00FB4FD8">
      <w:pPr>
        <w:spacing w:line="360" w:lineRule="auto"/>
        <w:jc w:val="both"/>
        <w:rPr>
          <w:rFonts w:ascii="Century Gothic" w:hAnsi="Century Gothic"/>
        </w:rPr>
      </w:pPr>
    </w:p>
    <w:p w14:paraId="392D96A2" w14:textId="29F13D8C" w:rsidR="00722C25" w:rsidRPr="00722C25" w:rsidRDefault="00722C25" w:rsidP="00FB4FD8">
      <w:pPr>
        <w:spacing w:line="360" w:lineRule="auto"/>
        <w:jc w:val="both"/>
        <w:rPr>
          <w:rFonts w:ascii="Century Gothic" w:hAnsi="Century Gothic"/>
        </w:rPr>
      </w:pPr>
      <w:r w:rsidRPr="00722C25">
        <w:rPr>
          <w:rFonts w:ascii="Century Gothic" w:hAnsi="Century Gothic"/>
        </w:rPr>
        <w:t>Il/La</w:t>
      </w:r>
      <w:r>
        <w:rPr>
          <w:rFonts w:ascii="Century Gothic" w:hAnsi="Century Gothic"/>
        </w:rPr>
        <w:t xml:space="preserve"> </w:t>
      </w:r>
      <w:proofErr w:type="spellStart"/>
      <w:r w:rsidRPr="00722C25">
        <w:rPr>
          <w:rFonts w:ascii="Century Gothic" w:hAnsi="Century Gothic"/>
        </w:rPr>
        <w:t>sottoscritt</w:t>
      </w:r>
      <w:proofErr w:type="spellEnd"/>
      <w:r w:rsidRPr="00722C25">
        <w:rPr>
          <w:rFonts w:ascii="Century Gothic" w:hAnsi="Century Gothic"/>
        </w:rPr>
        <w:t>_ ……………………………………………………………………………………</w:t>
      </w:r>
      <w:proofErr w:type="gramStart"/>
      <w:r w:rsidRPr="00722C25">
        <w:rPr>
          <w:rFonts w:ascii="Century Gothic" w:hAnsi="Century Gothic"/>
        </w:rPr>
        <w:t>…….</w:t>
      </w:r>
      <w:proofErr w:type="gramEnd"/>
      <w:r w:rsidRPr="00722C25">
        <w:rPr>
          <w:rFonts w:ascii="Century Gothic" w:hAnsi="Century Gothic"/>
        </w:rPr>
        <w:t>…...</w:t>
      </w:r>
    </w:p>
    <w:p w14:paraId="24F8A066" w14:textId="77777777" w:rsidR="00722C25" w:rsidRPr="00722C25" w:rsidRDefault="00722C25" w:rsidP="00FB4FD8">
      <w:pPr>
        <w:spacing w:line="360" w:lineRule="auto"/>
        <w:jc w:val="both"/>
        <w:rPr>
          <w:rFonts w:ascii="Century Gothic" w:hAnsi="Century Gothic"/>
        </w:rPr>
      </w:pPr>
      <w:proofErr w:type="spellStart"/>
      <w:r w:rsidRPr="00722C25">
        <w:rPr>
          <w:rFonts w:ascii="Century Gothic" w:hAnsi="Century Gothic"/>
        </w:rPr>
        <w:t>nat</w:t>
      </w:r>
      <w:proofErr w:type="spellEnd"/>
      <w:r w:rsidRPr="00722C25">
        <w:rPr>
          <w:rFonts w:ascii="Century Gothic" w:hAnsi="Century Gothic"/>
        </w:rPr>
        <w:t>_ a ……</w:t>
      </w:r>
      <w:proofErr w:type="gramStart"/>
      <w:r w:rsidRPr="00722C25">
        <w:rPr>
          <w:rFonts w:ascii="Century Gothic" w:hAnsi="Century Gothic"/>
        </w:rPr>
        <w:t>…….</w:t>
      </w:r>
      <w:proofErr w:type="gramEnd"/>
      <w:r w:rsidRPr="00722C25">
        <w:rPr>
          <w:rFonts w:ascii="Century Gothic" w:hAnsi="Century Gothic"/>
        </w:rPr>
        <w:t>…………………………..……… Prov. …………... il …………………………</w:t>
      </w:r>
      <w:proofErr w:type="gramStart"/>
      <w:r w:rsidRPr="00722C25">
        <w:rPr>
          <w:rFonts w:ascii="Century Gothic" w:hAnsi="Century Gothic"/>
        </w:rPr>
        <w:t>…….</w:t>
      </w:r>
      <w:proofErr w:type="gramEnd"/>
      <w:r w:rsidRPr="00722C25">
        <w:rPr>
          <w:rFonts w:ascii="Century Gothic" w:hAnsi="Century Gothic"/>
        </w:rPr>
        <w:t xml:space="preserve">…. </w:t>
      </w:r>
    </w:p>
    <w:p w14:paraId="712E230C" w14:textId="77777777" w:rsidR="00722C25" w:rsidRPr="00722C25" w:rsidRDefault="00722C25" w:rsidP="00FB4FD8">
      <w:pPr>
        <w:spacing w:line="360" w:lineRule="auto"/>
        <w:jc w:val="both"/>
        <w:rPr>
          <w:rFonts w:ascii="Century Gothic" w:hAnsi="Century Gothic"/>
        </w:rPr>
      </w:pPr>
      <w:r w:rsidRPr="00722C25">
        <w:rPr>
          <w:rFonts w:ascii="Century Gothic" w:hAnsi="Century Gothic"/>
        </w:rPr>
        <w:t xml:space="preserve">residente nel Comune di ……………………………………………………………… Prov. …………... </w:t>
      </w:r>
    </w:p>
    <w:p w14:paraId="120373D4" w14:textId="644CD5CB" w:rsidR="00722C25" w:rsidRPr="00722C25" w:rsidRDefault="00722C25" w:rsidP="00FB4FD8">
      <w:pPr>
        <w:spacing w:line="360" w:lineRule="auto"/>
        <w:jc w:val="both"/>
        <w:rPr>
          <w:rFonts w:ascii="Century Gothic" w:hAnsi="Century Gothic"/>
        </w:rPr>
      </w:pPr>
      <w:r w:rsidRPr="00722C25">
        <w:rPr>
          <w:rFonts w:ascii="Century Gothic" w:hAnsi="Century Gothic"/>
        </w:rPr>
        <w:t>in via/piazza …………………………………………………………………………………… n. …</w:t>
      </w:r>
      <w:proofErr w:type="gramStart"/>
      <w:r w:rsidRPr="00722C25">
        <w:rPr>
          <w:rFonts w:ascii="Century Gothic" w:hAnsi="Century Gothic"/>
        </w:rPr>
        <w:t>…….</w:t>
      </w:r>
      <w:proofErr w:type="gramEnd"/>
      <w:r w:rsidRPr="00722C25">
        <w:rPr>
          <w:rFonts w:ascii="Century Gothic" w:hAnsi="Century Gothic"/>
        </w:rPr>
        <w:t xml:space="preserve">. </w:t>
      </w:r>
    </w:p>
    <w:p w14:paraId="297F5838" w14:textId="77777777" w:rsidR="00722C25" w:rsidRPr="00722C25" w:rsidRDefault="00722C25" w:rsidP="00FB4FD8">
      <w:pPr>
        <w:spacing w:line="360" w:lineRule="auto"/>
        <w:jc w:val="both"/>
        <w:rPr>
          <w:rFonts w:ascii="Century Gothic" w:hAnsi="Century Gothic"/>
        </w:rPr>
      </w:pPr>
      <w:r w:rsidRPr="00722C25">
        <w:rPr>
          <w:rFonts w:ascii="Century Gothic" w:hAnsi="Century Gothic"/>
        </w:rPr>
        <w:t xml:space="preserve">codice </w:t>
      </w:r>
      <w:proofErr w:type="gramStart"/>
      <w:r w:rsidRPr="00722C25">
        <w:rPr>
          <w:rFonts w:ascii="Century Gothic" w:hAnsi="Century Gothic"/>
        </w:rPr>
        <w:t>fiscale !</w:t>
      </w:r>
      <w:proofErr w:type="gramEnd"/>
      <w:r w:rsidRPr="00722C25">
        <w:rPr>
          <w:rFonts w:ascii="Century Gothic" w:hAnsi="Century Gothic"/>
        </w:rPr>
        <w:t xml:space="preserve">__!__!__!__!__!__!__!__!__!__!__!__!__!__!__!__! </w:t>
      </w:r>
    </w:p>
    <w:p w14:paraId="15682BC5" w14:textId="77777777" w:rsidR="00722C25" w:rsidRPr="00722C25" w:rsidRDefault="00722C25" w:rsidP="00FB4FD8">
      <w:pPr>
        <w:spacing w:line="360" w:lineRule="auto"/>
        <w:jc w:val="both"/>
        <w:rPr>
          <w:rFonts w:ascii="Century Gothic" w:hAnsi="Century Gothic"/>
          <w:i/>
          <w:iCs/>
        </w:rPr>
      </w:pPr>
      <w:r w:rsidRPr="00722C25">
        <w:rPr>
          <w:rFonts w:ascii="Century Gothic" w:hAnsi="Century Gothic"/>
          <w:i/>
          <w:iCs/>
        </w:rPr>
        <w:t xml:space="preserve">(N.B.: Le informazioni seguenti vanno fornite solo in caso di partecipazione come persona fisica) </w:t>
      </w:r>
    </w:p>
    <w:p w14:paraId="2E023794" w14:textId="77777777" w:rsidR="00624C2C" w:rsidRDefault="00722C25" w:rsidP="00FB4FD8">
      <w:pPr>
        <w:spacing w:line="360" w:lineRule="auto"/>
        <w:jc w:val="both"/>
        <w:rPr>
          <w:rFonts w:ascii="Century Gothic" w:hAnsi="Century Gothic"/>
        </w:rPr>
      </w:pPr>
      <w:r w:rsidRPr="00722C25">
        <w:rPr>
          <w:rFonts w:ascii="Century Gothic" w:hAnsi="Century Gothic"/>
        </w:rPr>
        <w:t xml:space="preserve">stato civile:  </w:t>
      </w:r>
    </w:p>
    <w:p w14:paraId="6E69BEA3" w14:textId="77777777" w:rsidR="00624C2C" w:rsidRPr="00624C2C" w:rsidRDefault="00722C25" w:rsidP="00624C2C">
      <w:pPr>
        <w:pStyle w:val="Paragrafoelenco"/>
        <w:numPr>
          <w:ilvl w:val="0"/>
          <w:numId w:val="39"/>
        </w:numPr>
        <w:spacing w:line="360" w:lineRule="auto"/>
        <w:ind w:left="426" w:hanging="426"/>
        <w:jc w:val="both"/>
        <w:rPr>
          <w:rFonts w:ascii="Century Gothic" w:hAnsi="Century Gothic"/>
        </w:rPr>
      </w:pPr>
      <w:r w:rsidRPr="00624C2C">
        <w:rPr>
          <w:rFonts w:ascii="Century Gothic" w:hAnsi="Century Gothic"/>
        </w:rPr>
        <w:t xml:space="preserve">celibe/nubile </w:t>
      </w:r>
    </w:p>
    <w:p w14:paraId="52427D3F" w14:textId="77777777" w:rsidR="00624C2C" w:rsidRDefault="00722C25" w:rsidP="00FB4FD8">
      <w:pPr>
        <w:pStyle w:val="Paragrafoelenco"/>
        <w:numPr>
          <w:ilvl w:val="0"/>
          <w:numId w:val="39"/>
        </w:numPr>
        <w:spacing w:line="360" w:lineRule="auto"/>
        <w:ind w:left="426" w:hanging="426"/>
        <w:jc w:val="both"/>
        <w:rPr>
          <w:rFonts w:ascii="Century Gothic" w:hAnsi="Century Gothic"/>
        </w:rPr>
      </w:pPr>
      <w:r w:rsidRPr="00624C2C">
        <w:rPr>
          <w:rFonts w:ascii="Century Gothic" w:hAnsi="Century Gothic"/>
        </w:rPr>
        <w:t xml:space="preserve">coniugato/a </w:t>
      </w:r>
      <w:r w:rsidR="00624C2C" w:rsidRPr="00624C2C">
        <w:rPr>
          <w:rFonts w:ascii="Century Gothic" w:hAnsi="Century Gothic"/>
          <w:i/>
          <w:iCs/>
        </w:rPr>
        <w:t>(</w:t>
      </w:r>
      <w:r w:rsidRPr="00624C2C">
        <w:rPr>
          <w:rFonts w:ascii="Century Gothic" w:hAnsi="Century Gothic"/>
          <w:i/>
          <w:iCs/>
        </w:rPr>
        <w:t>se coniugato indicare regime patrimoniale</w:t>
      </w:r>
      <w:r w:rsidR="00624C2C" w:rsidRPr="00624C2C">
        <w:rPr>
          <w:rFonts w:ascii="Century Gothic" w:hAnsi="Century Gothic"/>
          <w:i/>
          <w:iCs/>
        </w:rPr>
        <w:t>)</w:t>
      </w:r>
      <w:r w:rsidRPr="00624C2C">
        <w:rPr>
          <w:rFonts w:ascii="Century Gothic" w:hAnsi="Century Gothic"/>
        </w:rPr>
        <w:t xml:space="preserve">:  </w:t>
      </w:r>
    </w:p>
    <w:p w14:paraId="6F9A467A" w14:textId="77777777" w:rsidR="00624C2C" w:rsidRDefault="00722C25" w:rsidP="00624C2C">
      <w:pPr>
        <w:pStyle w:val="Paragrafoelenco"/>
        <w:numPr>
          <w:ilvl w:val="0"/>
          <w:numId w:val="39"/>
        </w:numPr>
        <w:spacing w:line="360" w:lineRule="auto"/>
        <w:ind w:left="851" w:hanging="426"/>
        <w:jc w:val="both"/>
        <w:rPr>
          <w:rFonts w:ascii="Century Gothic" w:hAnsi="Century Gothic"/>
        </w:rPr>
      </w:pPr>
      <w:r w:rsidRPr="00624C2C">
        <w:rPr>
          <w:rFonts w:ascii="Century Gothic" w:hAnsi="Century Gothic"/>
        </w:rPr>
        <w:t xml:space="preserve">comunione dei beni </w:t>
      </w:r>
    </w:p>
    <w:p w14:paraId="0C7D4BFA" w14:textId="1536BA6B" w:rsidR="00722C25" w:rsidRPr="00624C2C" w:rsidRDefault="00722C25" w:rsidP="00624C2C">
      <w:pPr>
        <w:pStyle w:val="Paragrafoelenco"/>
        <w:numPr>
          <w:ilvl w:val="0"/>
          <w:numId w:val="39"/>
        </w:numPr>
        <w:spacing w:line="360" w:lineRule="auto"/>
        <w:ind w:left="851" w:hanging="426"/>
        <w:jc w:val="both"/>
        <w:rPr>
          <w:rFonts w:ascii="Century Gothic" w:hAnsi="Century Gothic"/>
        </w:rPr>
      </w:pPr>
      <w:r w:rsidRPr="00624C2C">
        <w:rPr>
          <w:rFonts w:ascii="Century Gothic" w:hAnsi="Century Gothic"/>
        </w:rPr>
        <w:t xml:space="preserve">separazione dei beni </w:t>
      </w:r>
    </w:p>
    <w:p w14:paraId="3DD87656" w14:textId="6635F376" w:rsidR="00722C25" w:rsidRPr="00722C25" w:rsidRDefault="00722C25" w:rsidP="00624C2C">
      <w:pPr>
        <w:spacing w:line="360" w:lineRule="auto"/>
        <w:ind w:left="426"/>
        <w:jc w:val="both"/>
        <w:rPr>
          <w:rFonts w:ascii="Century Gothic" w:hAnsi="Century Gothic"/>
        </w:rPr>
      </w:pPr>
      <w:r w:rsidRPr="00722C25">
        <w:rPr>
          <w:rFonts w:ascii="Century Gothic" w:hAnsi="Century Gothic"/>
        </w:rPr>
        <w:t>in caso di comunione dei beni indicare nominativo del coniuge ……………………………</w:t>
      </w:r>
      <w:r w:rsidR="00624C2C">
        <w:rPr>
          <w:rFonts w:ascii="Century Gothic" w:hAnsi="Century Gothic"/>
        </w:rPr>
        <w:t>…………………………………………………………………………...</w:t>
      </w:r>
      <w:r w:rsidRPr="00722C25">
        <w:rPr>
          <w:rFonts w:ascii="Century Gothic" w:hAnsi="Century Gothic"/>
        </w:rPr>
        <w:t>……</w:t>
      </w:r>
    </w:p>
    <w:p w14:paraId="344083C8" w14:textId="77777777" w:rsidR="00722C25" w:rsidRPr="00722C25" w:rsidRDefault="00722C25" w:rsidP="00624C2C">
      <w:pPr>
        <w:spacing w:line="360" w:lineRule="auto"/>
        <w:ind w:left="426"/>
        <w:jc w:val="both"/>
        <w:rPr>
          <w:rFonts w:ascii="Century Gothic" w:hAnsi="Century Gothic"/>
        </w:rPr>
      </w:pPr>
      <w:r w:rsidRPr="00722C25">
        <w:rPr>
          <w:rFonts w:ascii="Century Gothic" w:hAnsi="Century Gothic"/>
        </w:rPr>
        <w:t xml:space="preserve">e codice </w:t>
      </w:r>
      <w:proofErr w:type="gramStart"/>
      <w:r w:rsidRPr="00722C25">
        <w:rPr>
          <w:rFonts w:ascii="Century Gothic" w:hAnsi="Century Gothic"/>
        </w:rPr>
        <w:t>fiscale !</w:t>
      </w:r>
      <w:proofErr w:type="gramEnd"/>
      <w:r w:rsidRPr="00722C25">
        <w:rPr>
          <w:rFonts w:ascii="Century Gothic" w:hAnsi="Century Gothic"/>
        </w:rPr>
        <w:t xml:space="preserve">__!__!__!__!__!__!__!__!__!__!__!__!__!__!__!__! </w:t>
      </w:r>
    </w:p>
    <w:p w14:paraId="352D2D5E" w14:textId="65B030A7" w:rsidR="00722C25" w:rsidRPr="00722C25" w:rsidRDefault="00722C25" w:rsidP="00FB4FD8">
      <w:pPr>
        <w:spacing w:line="360" w:lineRule="auto"/>
        <w:jc w:val="both"/>
        <w:rPr>
          <w:rFonts w:ascii="Century Gothic" w:hAnsi="Century Gothic"/>
          <w:i/>
          <w:iCs/>
        </w:rPr>
      </w:pPr>
      <w:r w:rsidRPr="00722C25">
        <w:rPr>
          <w:rFonts w:ascii="Century Gothic" w:hAnsi="Century Gothic"/>
          <w:i/>
          <w:iCs/>
        </w:rPr>
        <w:t xml:space="preserve">(N.B.: Le informazioni seguenti vanno fornite solo in caso di partecipazione come persona giuridica. In tal caso dovrà essere allegata alla presente copia del certificato CCIAA con data non anteriore a 6 mesi) </w:t>
      </w:r>
    </w:p>
    <w:p w14:paraId="21323BF4" w14:textId="33477021" w:rsidR="00722C25" w:rsidRPr="00722C25" w:rsidRDefault="00722C25" w:rsidP="00FB4FD8">
      <w:pPr>
        <w:spacing w:line="360" w:lineRule="auto"/>
        <w:jc w:val="both"/>
        <w:rPr>
          <w:rFonts w:ascii="Century Gothic" w:hAnsi="Century Gothic"/>
        </w:rPr>
      </w:pPr>
      <w:r w:rsidRPr="00722C25">
        <w:rPr>
          <w:rFonts w:ascii="Century Gothic" w:hAnsi="Century Gothic"/>
        </w:rPr>
        <w:t xml:space="preserve">nella sua qualità di ………………………………………………………………………………………… </w:t>
      </w:r>
    </w:p>
    <w:p w14:paraId="1F32BA16" w14:textId="56A56652" w:rsidR="00722C25" w:rsidRPr="00722C25" w:rsidRDefault="00722C25" w:rsidP="00FB4FD8">
      <w:pPr>
        <w:spacing w:line="360" w:lineRule="auto"/>
        <w:jc w:val="both"/>
        <w:rPr>
          <w:rFonts w:ascii="Century Gothic" w:hAnsi="Century Gothic"/>
        </w:rPr>
      </w:pPr>
      <w:r w:rsidRPr="00722C25">
        <w:rPr>
          <w:rFonts w:ascii="Century Gothic" w:hAnsi="Century Gothic"/>
        </w:rPr>
        <w:t xml:space="preserve">dell’impresa ………………………………………………………………………………………………… </w:t>
      </w:r>
    </w:p>
    <w:p w14:paraId="7819AB8A" w14:textId="77777777" w:rsidR="00722C25" w:rsidRPr="00722C25" w:rsidRDefault="00722C25" w:rsidP="00FB4FD8">
      <w:pPr>
        <w:spacing w:line="360" w:lineRule="auto"/>
        <w:jc w:val="both"/>
        <w:rPr>
          <w:rFonts w:ascii="Century Gothic" w:hAnsi="Century Gothic"/>
        </w:rPr>
      </w:pPr>
      <w:r w:rsidRPr="00722C25">
        <w:rPr>
          <w:rFonts w:ascii="Century Gothic" w:hAnsi="Century Gothic"/>
        </w:rPr>
        <w:t xml:space="preserve">con sede nel Comune di ……………………………………………………………… Prov. …………... </w:t>
      </w:r>
    </w:p>
    <w:p w14:paraId="2CF515BB" w14:textId="22534ACE" w:rsidR="00722C25" w:rsidRPr="00722C25" w:rsidRDefault="00722C25" w:rsidP="00FB4FD8">
      <w:pPr>
        <w:spacing w:line="360" w:lineRule="auto"/>
        <w:jc w:val="both"/>
        <w:rPr>
          <w:rFonts w:ascii="Century Gothic" w:hAnsi="Century Gothic"/>
        </w:rPr>
      </w:pPr>
      <w:r w:rsidRPr="00722C25">
        <w:rPr>
          <w:rFonts w:ascii="Century Gothic" w:hAnsi="Century Gothic"/>
        </w:rPr>
        <w:lastRenderedPageBreak/>
        <w:t>in via/piazza ……………………………………………………………………………………… n. ……….</w:t>
      </w:r>
    </w:p>
    <w:p w14:paraId="3926AB9B" w14:textId="6EF525FD" w:rsidR="00722C25" w:rsidRPr="00722C25" w:rsidRDefault="00722C25" w:rsidP="00FB4FD8">
      <w:pPr>
        <w:spacing w:line="360" w:lineRule="auto"/>
        <w:jc w:val="both"/>
        <w:rPr>
          <w:rFonts w:ascii="Century Gothic" w:hAnsi="Century Gothic"/>
        </w:rPr>
      </w:pPr>
      <w:r w:rsidRPr="00722C25">
        <w:rPr>
          <w:rFonts w:ascii="Century Gothic" w:hAnsi="Century Gothic"/>
        </w:rPr>
        <w:t>codice fiscale ………………………………………. partita iva …………………………………………</w:t>
      </w:r>
    </w:p>
    <w:p w14:paraId="1B9236BF" w14:textId="77777777" w:rsidR="00722C25" w:rsidRPr="00722C25" w:rsidRDefault="00722C25" w:rsidP="00FB4FD8">
      <w:pPr>
        <w:spacing w:line="360" w:lineRule="auto"/>
        <w:jc w:val="both"/>
        <w:rPr>
          <w:rFonts w:ascii="Century Gothic" w:hAnsi="Century Gothic"/>
          <w:i/>
          <w:iCs/>
        </w:rPr>
      </w:pPr>
      <w:r w:rsidRPr="00722C25">
        <w:rPr>
          <w:rFonts w:ascii="Century Gothic" w:hAnsi="Century Gothic"/>
          <w:i/>
          <w:iCs/>
        </w:rPr>
        <w:t xml:space="preserve">(N.B.: Le informazioni seguenti vanno fornite sempre – almeno recapito telefonico/cellulare)  </w:t>
      </w:r>
    </w:p>
    <w:p w14:paraId="534B0445" w14:textId="4DBF5D82" w:rsidR="00722C25" w:rsidRPr="00722C25" w:rsidRDefault="00722C25" w:rsidP="00FB4FD8">
      <w:pPr>
        <w:spacing w:line="360" w:lineRule="auto"/>
        <w:jc w:val="both"/>
        <w:rPr>
          <w:rFonts w:ascii="Century Gothic" w:hAnsi="Century Gothic"/>
        </w:rPr>
      </w:pPr>
      <w:r w:rsidRPr="00722C25">
        <w:rPr>
          <w:rFonts w:ascii="Century Gothic" w:hAnsi="Century Gothic"/>
        </w:rPr>
        <w:t>telefono ……………………………………</w:t>
      </w:r>
      <w:proofErr w:type="gramStart"/>
      <w:r w:rsidRPr="00722C25">
        <w:rPr>
          <w:rFonts w:ascii="Century Gothic" w:hAnsi="Century Gothic"/>
        </w:rPr>
        <w:t>…….</w:t>
      </w:r>
      <w:proofErr w:type="gramEnd"/>
      <w:r w:rsidRPr="00722C25">
        <w:rPr>
          <w:rFonts w:ascii="Century Gothic" w:hAnsi="Century Gothic"/>
        </w:rPr>
        <w:t>. cellulare …</w:t>
      </w:r>
      <w:proofErr w:type="gramStart"/>
      <w:r w:rsidRPr="00722C25">
        <w:rPr>
          <w:rFonts w:ascii="Century Gothic" w:hAnsi="Century Gothic"/>
        </w:rPr>
        <w:t>…….</w:t>
      </w:r>
      <w:proofErr w:type="gramEnd"/>
      <w:r w:rsidRPr="00722C25">
        <w:rPr>
          <w:rFonts w:ascii="Century Gothic" w:hAnsi="Century Gothic"/>
        </w:rPr>
        <w:t xml:space="preserve">.……………………………………. </w:t>
      </w:r>
    </w:p>
    <w:p w14:paraId="7FEF9E75" w14:textId="77777777" w:rsidR="00722C25" w:rsidRPr="00722C25" w:rsidRDefault="00722C25" w:rsidP="00FB4FD8">
      <w:pPr>
        <w:spacing w:line="360" w:lineRule="auto"/>
        <w:jc w:val="both"/>
        <w:rPr>
          <w:rFonts w:ascii="Century Gothic" w:hAnsi="Century Gothic"/>
        </w:rPr>
      </w:pPr>
      <w:r w:rsidRPr="00722C25">
        <w:rPr>
          <w:rFonts w:ascii="Century Gothic" w:hAnsi="Century Gothic"/>
        </w:rPr>
        <w:t>Fax ………………………………… e-mail …………………………</w:t>
      </w:r>
      <w:proofErr w:type="gramStart"/>
      <w:r w:rsidRPr="00722C25">
        <w:rPr>
          <w:rFonts w:ascii="Century Gothic" w:hAnsi="Century Gothic"/>
        </w:rPr>
        <w:t>…….</w:t>
      </w:r>
      <w:proofErr w:type="gramEnd"/>
      <w:r w:rsidRPr="00722C25">
        <w:rPr>
          <w:rFonts w:ascii="Century Gothic" w:hAnsi="Century Gothic"/>
        </w:rPr>
        <w:t xml:space="preserve">………………………………… </w:t>
      </w:r>
    </w:p>
    <w:p w14:paraId="269EF514" w14:textId="77777777" w:rsidR="00722C25" w:rsidRPr="00722C25" w:rsidRDefault="00722C25" w:rsidP="00FB4FD8">
      <w:pPr>
        <w:spacing w:line="360" w:lineRule="auto"/>
        <w:jc w:val="both"/>
        <w:rPr>
          <w:rFonts w:ascii="Century Gothic" w:hAnsi="Century Gothic"/>
        </w:rPr>
      </w:pPr>
      <w:r w:rsidRPr="00722C25">
        <w:rPr>
          <w:rFonts w:ascii="Century Gothic" w:hAnsi="Century Gothic"/>
        </w:rPr>
        <w:t>PEC …………………………………………………………</w:t>
      </w:r>
      <w:proofErr w:type="gramStart"/>
      <w:r w:rsidRPr="00722C25">
        <w:rPr>
          <w:rFonts w:ascii="Century Gothic" w:hAnsi="Century Gothic"/>
        </w:rPr>
        <w:t>…….</w:t>
      </w:r>
      <w:proofErr w:type="gramEnd"/>
      <w:r w:rsidRPr="00722C25">
        <w:rPr>
          <w:rFonts w:ascii="Century Gothic" w:hAnsi="Century Gothic"/>
        </w:rPr>
        <w:t xml:space="preserve">.…………………………………………. </w:t>
      </w:r>
    </w:p>
    <w:p w14:paraId="3B2CBC6F" w14:textId="77777777" w:rsidR="00722C25" w:rsidRPr="00722C25" w:rsidRDefault="00722C25" w:rsidP="00FB4FD8">
      <w:pPr>
        <w:spacing w:line="360" w:lineRule="auto"/>
        <w:jc w:val="both"/>
        <w:rPr>
          <w:rFonts w:ascii="Century Gothic" w:hAnsi="Century Gothic"/>
        </w:rPr>
      </w:pPr>
      <w:r w:rsidRPr="00722C25">
        <w:rPr>
          <w:rFonts w:ascii="Century Gothic" w:hAnsi="Century Gothic"/>
        </w:rPr>
        <w:t xml:space="preserve">con riferimento all’avviso d’asta pubblica per la vendita di immobili di proprietà comunale, </w:t>
      </w:r>
    </w:p>
    <w:p w14:paraId="3E45C2B2" w14:textId="4F3A1A53" w:rsidR="00722C25" w:rsidRPr="00722C25" w:rsidRDefault="00722C25" w:rsidP="00FB4FD8">
      <w:pPr>
        <w:spacing w:line="360" w:lineRule="auto"/>
        <w:jc w:val="both"/>
        <w:rPr>
          <w:rFonts w:ascii="Century Gothic" w:hAnsi="Century Gothic"/>
        </w:rPr>
      </w:pPr>
      <w:r w:rsidRPr="00722C25">
        <w:rPr>
          <w:rFonts w:ascii="Century Gothic" w:hAnsi="Century Gothic"/>
        </w:rPr>
        <w:t xml:space="preserve">approvato con determinazione n. </w:t>
      </w:r>
      <w:r>
        <w:rPr>
          <w:rFonts w:ascii="Century Gothic" w:hAnsi="Century Gothic"/>
        </w:rPr>
        <w:t>____</w:t>
      </w:r>
      <w:r w:rsidRPr="00722C25">
        <w:rPr>
          <w:rFonts w:ascii="Century Gothic" w:hAnsi="Century Gothic"/>
        </w:rPr>
        <w:t xml:space="preserve"> del </w:t>
      </w:r>
      <w:r>
        <w:rPr>
          <w:rFonts w:ascii="Century Gothic" w:hAnsi="Century Gothic"/>
        </w:rPr>
        <w:t>______</w:t>
      </w:r>
      <w:r w:rsidRPr="00722C25">
        <w:rPr>
          <w:rFonts w:ascii="Century Gothic" w:hAnsi="Century Gothic"/>
        </w:rPr>
        <w:t xml:space="preserve">,  </w:t>
      </w:r>
    </w:p>
    <w:p w14:paraId="2EE676C4" w14:textId="77777777" w:rsidR="00624C2C" w:rsidRDefault="00624C2C" w:rsidP="00FB4FD8">
      <w:pPr>
        <w:spacing w:line="360" w:lineRule="auto"/>
        <w:jc w:val="center"/>
        <w:rPr>
          <w:rFonts w:ascii="Century Gothic" w:hAnsi="Century Gothic"/>
        </w:rPr>
      </w:pPr>
    </w:p>
    <w:p w14:paraId="154AEE60" w14:textId="279F8CBA" w:rsidR="00722C25" w:rsidRPr="00624C2C" w:rsidRDefault="00722C25" w:rsidP="00FB4FD8">
      <w:pPr>
        <w:spacing w:line="360" w:lineRule="auto"/>
        <w:jc w:val="center"/>
        <w:rPr>
          <w:rFonts w:ascii="Century Gothic" w:hAnsi="Century Gothic"/>
          <w:b/>
          <w:bCs/>
        </w:rPr>
      </w:pPr>
      <w:r w:rsidRPr="00624C2C">
        <w:rPr>
          <w:rFonts w:ascii="Century Gothic" w:hAnsi="Century Gothic"/>
          <w:b/>
          <w:bCs/>
        </w:rPr>
        <w:t>CHIEDE</w:t>
      </w:r>
    </w:p>
    <w:p w14:paraId="76A785D4" w14:textId="77777777" w:rsidR="00722C25" w:rsidRPr="00722C25" w:rsidRDefault="00722C25" w:rsidP="00FB4FD8">
      <w:pPr>
        <w:spacing w:line="360" w:lineRule="auto"/>
        <w:jc w:val="both"/>
        <w:rPr>
          <w:rFonts w:ascii="Century Gothic" w:hAnsi="Century Gothic"/>
        </w:rPr>
      </w:pPr>
      <w:r w:rsidRPr="00722C25">
        <w:rPr>
          <w:rFonts w:ascii="Century Gothic" w:hAnsi="Century Gothic"/>
        </w:rPr>
        <w:t xml:space="preserve">di partecipare all’asta: </w:t>
      </w:r>
    </w:p>
    <w:p w14:paraId="26B89A43" w14:textId="77777777" w:rsidR="00CD0338" w:rsidRPr="00CD0338" w:rsidRDefault="00722C25" w:rsidP="00FB4FD8">
      <w:pPr>
        <w:pStyle w:val="Paragrafoelenco"/>
        <w:numPr>
          <w:ilvl w:val="0"/>
          <w:numId w:val="27"/>
        </w:numPr>
        <w:spacing w:line="360" w:lineRule="auto"/>
        <w:ind w:left="567" w:hanging="567"/>
        <w:jc w:val="both"/>
        <w:rPr>
          <w:rFonts w:ascii="Century Gothic" w:hAnsi="Century Gothic"/>
        </w:rPr>
      </w:pPr>
      <w:r w:rsidRPr="00CD0338">
        <w:rPr>
          <w:rFonts w:ascii="Century Gothic" w:hAnsi="Century Gothic"/>
        </w:rPr>
        <w:t xml:space="preserve">in proprio o per l’impresa che rappresenta </w:t>
      </w:r>
    </w:p>
    <w:p w14:paraId="6BD003E8" w14:textId="77777777" w:rsidR="00624C2C" w:rsidRPr="00624C2C" w:rsidRDefault="00722C25" w:rsidP="00FB4FD8">
      <w:pPr>
        <w:pStyle w:val="Paragrafoelenco"/>
        <w:numPr>
          <w:ilvl w:val="0"/>
          <w:numId w:val="27"/>
        </w:numPr>
        <w:spacing w:line="360" w:lineRule="auto"/>
        <w:ind w:left="567" w:hanging="567"/>
        <w:jc w:val="both"/>
        <w:rPr>
          <w:rFonts w:ascii="Century Gothic" w:hAnsi="Century Gothic"/>
          <w:i/>
          <w:iCs/>
        </w:rPr>
      </w:pPr>
      <w:r w:rsidRPr="00624C2C">
        <w:rPr>
          <w:rFonts w:ascii="Century Gothic" w:hAnsi="Century Gothic"/>
        </w:rPr>
        <w:t>in base a quanto disposto all’art. 10 dell’avviso, come referente delle seguenti persone/imprese</w:t>
      </w:r>
      <w:r w:rsidR="00624C2C">
        <w:rPr>
          <w:rFonts w:ascii="Century Gothic" w:hAnsi="Century Gothic"/>
        </w:rPr>
        <w:t xml:space="preserve"> ……</w:t>
      </w:r>
      <w:proofErr w:type="gramStart"/>
      <w:r w:rsidR="00624C2C">
        <w:rPr>
          <w:rFonts w:ascii="Century Gothic" w:hAnsi="Century Gothic"/>
        </w:rPr>
        <w:t>…….</w:t>
      </w:r>
      <w:proofErr w:type="gramEnd"/>
      <w:r w:rsidR="00624C2C">
        <w:rPr>
          <w:rFonts w:ascii="Century Gothic" w:hAnsi="Century Gothic"/>
        </w:rPr>
        <w:t>.</w:t>
      </w:r>
      <w:r w:rsidRPr="00624C2C">
        <w:rPr>
          <w:rFonts w:ascii="Century Gothic" w:hAnsi="Century Gothic"/>
        </w:rPr>
        <w:t>……………………………………………………..…………………</w:t>
      </w:r>
      <w:r w:rsidR="00624C2C">
        <w:rPr>
          <w:rFonts w:ascii="Century Gothic" w:hAnsi="Century Gothic"/>
        </w:rPr>
        <w:t>..</w:t>
      </w:r>
    </w:p>
    <w:p w14:paraId="13E1C895" w14:textId="769B91E8" w:rsidR="00624C2C" w:rsidRPr="00624C2C" w:rsidRDefault="00624C2C" w:rsidP="00624C2C">
      <w:pPr>
        <w:pStyle w:val="Paragrafoelenco"/>
        <w:spacing w:line="360" w:lineRule="auto"/>
        <w:ind w:left="567"/>
        <w:jc w:val="both"/>
        <w:rPr>
          <w:rFonts w:ascii="Century Gothic" w:hAnsi="Century Gothic"/>
          <w:i/>
          <w:iCs/>
        </w:rPr>
      </w:pPr>
      <w:r>
        <w:rPr>
          <w:rFonts w:ascii="Century Gothic" w:hAnsi="Century Gothic"/>
        </w:rPr>
        <w:t>……………………………………………………………………………………………………………</w:t>
      </w:r>
      <w:r w:rsidR="00722C25" w:rsidRPr="00624C2C">
        <w:rPr>
          <w:rFonts w:ascii="Century Gothic" w:hAnsi="Century Gothic"/>
        </w:rPr>
        <w:t xml:space="preserve"> </w:t>
      </w:r>
    </w:p>
    <w:p w14:paraId="545AE796" w14:textId="5FBA948D" w:rsidR="00722C25" w:rsidRPr="00624C2C" w:rsidRDefault="00722C25" w:rsidP="00624C2C">
      <w:pPr>
        <w:pStyle w:val="Paragrafoelenco"/>
        <w:spacing w:line="360" w:lineRule="auto"/>
        <w:ind w:left="567"/>
        <w:jc w:val="both"/>
        <w:rPr>
          <w:rFonts w:ascii="Century Gothic" w:hAnsi="Century Gothic"/>
          <w:i/>
          <w:iCs/>
        </w:rPr>
      </w:pPr>
      <w:r w:rsidRPr="00624C2C">
        <w:rPr>
          <w:rFonts w:ascii="Century Gothic" w:hAnsi="Century Gothic"/>
          <w:i/>
          <w:iCs/>
        </w:rPr>
        <w:t xml:space="preserve">(N.B.: Il referente deve obbligatoriamente partecipare anche in proprio ed ognuna delle persone sopra indicate dovrà rendere le dichiarazioni previste all’art. 9 dell’avviso, dovrà sottoscrivere la nomina del referente e dovrà sottoscrivere la “Proposta irrevocabile di acquisto” unitamente al referente stesso e agli altri offerenti) </w:t>
      </w:r>
    </w:p>
    <w:p w14:paraId="68DD366D" w14:textId="276ADAD4" w:rsidR="00CD0338" w:rsidRDefault="00722C25" w:rsidP="00FB4FD8">
      <w:pPr>
        <w:pStyle w:val="Paragrafoelenco"/>
        <w:numPr>
          <w:ilvl w:val="0"/>
          <w:numId w:val="28"/>
        </w:numPr>
        <w:spacing w:line="360" w:lineRule="auto"/>
        <w:ind w:left="567" w:hanging="567"/>
        <w:jc w:val="both"/>
        <w:rPr>
          <w:rFonts w:ascii="Century Gothic" w:hAnsi="Century Gothic"/>
        </w:rPr>
      </w:pPr>
      <w:r w:rsidRPr="00CD0338">
        <w:rPr>
          <w:rFonts w:ascii="Century Gothic" w:hAnsi="Century Gothic"/>
        </w:rPr>
        <w:t>in qualità di procuratore delle seguenti persone</w:t>
      </w:r>
      <w:r w:rsidR="00CD0338">
        <w:rPr>
          <w:rFonts w:ascii="Century Gothic" w:hAnsi="Century Gothic"/>
        </w:rPr>
        <w:t xml:space="preserve"> ……………………………………………….</w:t>
      </w:r>
    </w:p>
    <w:p w14:paraId="4959B61B" w14:textId="7085FB74" w:rsidR="00624C2C" w:rsidRDefault="00624C2C" w:rsidP="00624C2C">
      <w:pPr>
        <w:pStyle w:val="Paragrafoelenco"/>
        <w:spacing w:line="360" w:lineRule="auto"/>
        <w:ind w:left="567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7352F6" w14:textId="0BD2922A" w:rsidR="00722C25" w:rsidRPr="00CD0338" w:rsidRDefault="00722C25" w:rsidP="00624C2C">
      <w:pPr>
        <w:spacing w:line="360" w:lineRule="auto"/>
        <w:ind w:left="567"/>
        <w:jc w:val="both"/>
        <w:rPr>
          <w:rFonts w:ascii="Century Gothic" w:hAnsi="Century Gothic"/>
          <w:i/>
          <w:iCs/>
        </w:rPr>
      </w:pPr>
      <w:r w:rsidRPr="00CD0338">
        <w:rPr>
          <w:rFonts w:ascii="Century Gothic" w:hAnsi="Century Gothic"/>
          <w:i/>
          <w:iCs/>
        </w:rPr>
        <w:t xml:space="preserve">(N.B.: In questo caso allegare alla presente procura notarile in originale o copia autentica) </w:t>
      </w:r>
    </w:p>
    <w:p w14:paraId="69428FAA" w14:textId="77777777" w:rsidR="00722C25" w:rsidRPr="00624C2C" w:rsidRDefault="00722C25" w:rsidP="00624C2C">
      <w:pPr>
        <w:spacing w:line="360" w:lineRule="auto"/>
        <w:jc w:val="both"/>
        <w:rPr>
          <w:rFonts w:ascii="Century Gothic" w:hAnsi="Century Gothic"/>
          <w:i/>
          <w:iCs/>
        </w:rPr>
      </w:pPr>
      <w:r w:rsidRPr="00624C2C">
        <w:rPr>
          <w:rFonts w:ascii="Century Gothic" w:hAnsi="Century Gothic"/>
        </w:rPr>
        <w:t>per l’acquisto dei terreni afferenti al/ai seguente/i lotto/i</w:t>
      </w:r>
      <w:r w:rsidRPr="00624C2C">
        <w:rPr>
          <w:rFonts w:ascii="Century Gothic" w:hAnsi="Century Gothic"/>
          <w:i/>
          <w:iCs/>
        </w:rPr>
        <w:t>: (N.B.: Barrare una o più caselle in relazione ai lotti per i quali si intende presentare offerta con il relativo modulo “</w:t>
      </w:r>
      <w:proofErr w:type="spellStart"/>
      <w:r w:rsidRPr="00624C2C">
        <w:rPr>
          <w:rFonts w:ascii="Century Gothic" w:hAnsi="Century Gothic"/>
          <w:i/>
          <w:iCs/>
        </w:rPr>
        <w:t>Mod</w:t>
      </w:r>
      <w:proofErr w:type="spellEnd"/>
      <w:r w:rsidRPr="00624C2C">
        <w:rPr>
          <w:rFonts w:ascii="Century Gothic" w:hAnsi="Century Gothic"/>
          <w:i/>
          <w:iCs/>
        </w:rPr>
        <w:t xml:space="preserve">. B) – Proposta irrevocabile d’acquisto”): </w:t>
      </w:r>
    </w:p>
    <w:p w14:paraId="398E66F7" w14:textId="4BCF8FE4" w:rsidR="00722C25" w:rsidRPr="00CD0338" w:rsidRDefault="00722C25" w:rsidP="00FB4FD8">
      <w:pPr>
        <w:pStyle w:val="Paragrafoelenco"/>
        <w:numPr>
          <w:ilvl w:val="0"/>
          <w:numId w:val="29"/>
        </w:numPr>
        <w:spacing w:line="360" w:lineRule="auto"/>
        <w:ind w:left="567" w:hanging="567"/>
        <w:jc w:val="both"/>
        <w:rPr>
          <w:rFonts w:ascii="Century Gothic" w:hAnsi="Century Gothic"/>
        </w:rPr>
      </w:pPr>
      <w:r w:rsidRPr="00CD0338">
        <w:rPr>
          <w:rFonts w:ascii="Century Gothic" w:hAnsi="Century Gothic"/>
        </w:rPr>
        <w:t xml:space="preserve">LOTTO A </w:t>
      </w:r>
    </w:p>
    <w:p w14:paraId="2710F563" w14:textId="5824A487" w:rsidR="00722C25" w:rsidRPr="00CD0338" w:rsidRDefault="00722C25" w:rsidP="00FB4FD8">
      <w:pPr>
        <w:pStyle w:val="Paragrafoelenco"/>
        <w:numPr>
          <w:ilvl w:val="0"/>
          <w:numId w:val="29"/>
        </w:numPr>
        <w:spacing w:line="360" w:lineRule="auto"/>
        <w:ind w:left="567" w:hanging="567"/>
        <w:jc w:val="both"/>
        <w:rPr>
          <w:rFonts w:ascii="Century Gothic" w:hAnsi="Century Gothic"/>
        </w:rPr>
      </w:pPr>
      <w:r w:rsidRPr="00CD0338">
        <w:rPr>
          <w:rFonts w:ascii="Century Gothic" w:hAnsi="Century Gothic"/>
        </w:rPr>
        <w:t xml:space="preserve">LOTTO B </w:t>
      </w:r>
    </w:p>
    <w:p w14:paraId="02EEF005" w14:textId="7513384B" w:rsidR="00722C25" w:rsidRPr="00722C25" w:rsidRDefault="00722C25" w:rsidP="00FB4FD8">
      <w:pPr>
        <w:spacing w:line="360" w:lineRule="auto"/>
        <w:jc w:val="both"/>
        <w:rPr>
          <w:rFonts w:ascii="Century Gothic" w:hAnsi="Century Gothic"/>
        </w:rPr>
      </w:pPr>
      <w:r w:rsidRPr="00722C25">
        <w:rPr>
          <w:rFonts w:ascii="Century Gothic" w:hAnsi="Century Gothic"/>
        </w:rPr>
        <w:t xml:space="preserve">a tal fine, ai sensi degli artt. 46 e 47 del D.P.R. 28/12/2000 n. 445, consapevole delle responsabilità e delle sanzioni penali stabilite dalla legge per chi rende false attestazioni e/o mendaci dichiarazioni (artt. 75 e 76 DPR 445/2000), sotto la propria responsabilità </w:t>
      </w:r>
    </w:p>
    <w:p w14:paraId="237A943C" w14:textId="500C66E0" w:rsidR="00722C25" w:rsidRPr="00624C2C" w:rsidRDefault="00722C25" w:rsidP="00FB4FD8">
      <w:pPr>
        <w:spacing w:line="360" w:lineRule="auto"/>
        <w:jc w:val="center"/>
        <w:rPr>
          <w:rFonts w:ascii="Century Gothic" w:hAnsi="Century Gothic"/>
          <w:b/>
          <w:bCs/>
        </w:rPr>
      </w:pPr>
      <w:r w:rsidRPr="00624C2C">
        <w:rPr>
          <w:rFonts w:ascii="Century Gothic" w:hAnsi="Century Gothic"/>
          <w:b/>
          <w:bCs/>
        </w:rPr>
        <w:lastRenderedPageBreak/>
        <w:t>DICHIARA</w:t>
      </w:r>
    </w:p>
    <w:p w14:paraId="06D39025" w14:textId="77777777" w:rsidR="00FB4FD8" w:rsidRPr="00722C25" w:rsidRDefault="00FB4FD8" w:rsidP="00FB4FD8">
      <w:pPr>
        <w:spacing w:line="360" w:lineRule="auto"/>
        <w:jc w:val="center"/>
        <w:rPr>
          <w:rFonts w:ascii="Century Gothic" w:hAnsi="Century Gothic"/>
        </w:rPr>
      </w:pPr>
    </w:p>
    <w:p w14:paraId="30957FEB" w14:textId="1B3A8F48" w:rsidR="00722C25" w:rsidRPr="00FB4FD8" w:rsidRDefault="00722C25" w:rsidP="00FB4FD8">
      <w:pPr>
        <w:pStyle w:val="Paragrafoelenco"/>
        <w:numPr>
          <w:ilvl w:val="0"/>
          <w:numId w:val="33"/>
        </w:numPr>
        <w:spacing w:line="360" w:lineRule="auto"/>
        <w:ind w:left="567" w:hanging="567"/>
        <w:jc w:val="both"/>
        <w:rPr>
          <w:rFonts w:ascii="Century Gothic" w:hAnsi="Century Gothic"/>
        </w:rPr>
      </w:pPr>
      <w:r w:rsidRPr="00FB4FD8">
        <w:rPr>
          <w:rFonts w:ascii="Century Gothic" w:hAnsi="Century Gothic"/>
        </w:rPr>
        <w:t xml:space="preserve">che a carico del sottoscritto: </w:t>
      </w:r>
    </w:p>
    <w:p w14:paraId="0B28B2A2" w14:textId="6D9962A8" w:rsidR="00722C25" w:rsidRPr="00FB4FD8" w:rsidRDefault="00722C25" w:rsidP="00FB4FD8">
      <w:pPr>
        <w:pStyle w:val="Paragrafoelenco"/>
        <w:numPr>
          <w:ilvl w:val="1"/>
          <w:numId w:val="35"/>
        </w:numPr>
        <w:spacing w:line="360" w:lineRule="auto"/>
        <w:ind w:left="993" w:hanging="426"/>
        <w:jc w:val="both"/>
        <w:rPr>
          <w:rFonts w:ascii="Century Gothic" w:hAnsi="Century Gothic"/>
        </w:rPr>
      </w:pPr>
      <w:r w:rsidRPr="00FB4FD8">
        <w:rPr>
          <w:rFonts w:ascii="Century Gothic" w:hAnsi="Century Gothic"/>
        </w:rPr>
        <w:t>non sono state pronunciate sentenze di condanna penale passate in giudicato che comportino la perdita o la sospensione della capacità di contrarre con la pubblica</w:t>
      </w:r>
      <w:r w:rsidR="00FB4FD8">
        <w:rPr>
          <w:rFonts w:ascii="Century Gothic" w:hAnsi="Century Gothic"/>
        </w:rPr>
        <w:t xml:space="preserve"> </w:t>
      </w:r>
      <w:r w:rsidRPr="00FB4FD8">
        <w:rPr>
          <w:rFonts w:ascii="Century Gothic" w:hAnsi="Century Gothic"/>
        </w:rPr>
        <w:t xml:space="preserve">amministrazione (artt. 32-ter e 32-quater Codice Penale); </w:t>
      </w:r>
    </w:p>
    <w:p w14:paraId="33599F62" w14:textId="75ED7757" w:rsidR="00722C25" w:rsidRPr="00FB4FD8" w:rsidRDefault="00722C25" w:rsidP="00FB4FD8">
      <w:pPr>
        <w:pStyle w:val="Paragrafoelenco"/>
        <w:numPr>
          <w:ilvl w:val="0"/>
          <w:numId w:val="32"/>
        </w:numPr>
        <w:spacing w:line="360" w:lineRule="auto"/>
        <w:ind w:left="993" w:hanging="426"/>
        <w:jc w:val="both"/>
        <w:rPr>
          <w:rFonts w:ascii="Century Gothic" w:hAnsi="Century Gothic"/>
        </w:rPr>
      </w:pPr>
      <w:r w:rsidRPr="00FB4FD8">
        <w:rPr>
          <w:rFonts w:ascii="Century Gothic" w:hAnsi="Century Gothic"/>
        </w:rPr>
        <w:t xml:space="preserve">non sono pendenti procedimenti penali ai sensi dell’art. 416 bis del Codice Penale </w:t>
      </w:r>
    </w:p>
    <w:p w14:paraId="104444BA" w14:textId="77777777" w:rsidR="00722C25" w:rsidRPr="00FB4FD8" w:rsidRDefault="00722C25" w:rsidP="00FB4FD8">
      <w:pPr>
        <w:pStyle w:val="Paragrafoelenco"/>
        <w:numPr>
          <w:ilvl w:val="0"/>
          <w:numId w:val="32"/>
        </w:numPr>
        <w:spacing w:line="360" w:lineRule="auto"/>
        <w:ind w:left="993" w:hanging="426"/>
        <w:jc w:val="both"/>
        <w:rPr>
          <w:rFonts w:ascii="Century Gothic" w:hAnsi="Century Gothic"/>
        </w:rPr>
      </w:pPr>
      <w:r w:rsidRPr="00FB4FD8">
        <w:rPr>
          <w:rFonts w:ascii="Century Gothic" w:hAnsi="Century Gothic"/>
        </w:rPr>
        <w:t xml:space="preserve">(Associazione di tipo mafioso); </w:t>
      </w:r>
    </w:p>
    <w:p w14:paraId="16C186F3" w14:textId="17C72145" w:rsidR="00722C25" w:rsidRPr="00FB4FD8" w:rsidRDefault="00722C25" w:rsidP="00FB4FD8">
      <w:pPr>
        <w:pStyle w:val="Paragrafoelenco"/>
        <w:numPr>
          <w:ilvl w:val="0"/>
          <w:numId w:val="32"/>
        </w:numPr>
        <w:spacing w:line="360" w:lineRule="auto"/>
        <w:ind w:left="993" w:hanging="426"/>
        <w:jc w:val="both"/>
        <w:rPr>
          <w:rFonts w:ascii="Century Gothic" w:hAnsi="Century Gothic"/>
        </w:rPr>
      </w:pPr>
      <w:r w:rsidRPr="00FB4FD8">
        <w:rPr>
          <w:rFonts w:ascii="Century Gothic" w:hAnsi="Century Gothic"/>
        </w:rPr>
        <w:t>non sono state applicate sanzioni interdittive di cui all’art. 9, comma 2 - lettera c), del d.lgs. 08/06/2001 n. 231 o altre sanzioni che comportino il divieto di contrarre con la pubblica</w:t>
      </w:r>
      <w:r w:rsidR="00FB4FD8" w:rsidRPr="00FB4FD8">
        <w:rPr>
          <w:rFonts w:ascii="Century Gothic" w:hAnsi="Century Gothic"/>
        </w:rPr>
        <w:t xml:space="preserve"> </w:t>
      </w:r>
      <w:r w:rsidRPr="00FB4FD8">
        <w:rPr>
          <w:rFonts w:ascii="Century Gothic" w:hAnsi="Century Gothic"/>
        </w:rPr>
        <w:t xml:space="preserve">amministrazione compresi i provvedimenti interdittivi di cui all’articolo 14 del d.lgs. 09/04/2008 n. 81; </w:t>
      </w:r>
    </w:p>
    <w:p w14:paraId="57550FD4" w14:textId="77F6C300" w:rsidR="00722C25" w:rsidRPr="00FB4FD8" w:rsidRDefault="00722C25" w:rsidP="00FB4FD8">
      <w:pPr>
        <w:pStyle w:val="Paragrafoelenco"/>
        <w:numPr>
          <w:ilvl w:val="0"/>
          <w:numId w:val="33"/>
        </w:numPr>
        <w:spacing w:line="360" w:lineRule="auto"/>
        <w:ind w:left="567" w:hanging="567"/>
        <w:jc w:val="both"/>
        <w:rPr>
          <w:rFonts w:ascii="Century Gothic" w:hAnsi="Century Gothic"/>
        </w:rPr>
      </w:pPr>
      <w:r w:rsidRPr="00FB4FD8">
        <w:rPr>
          <w:rFonts w:ascii="Century Gothic" w:hAnsi="Century Gothic"/>
          <w:i/>
          <w:iCs/>
        </w:rPr>
        <w:t>(in caso di procura o di società)</w:t>
      </w:r>
      <w:r w:rsidRPr="00FB4FD8">
        <w:rPr>
          <w:rFonts w:ascii="Century Gothic" w:hAnsi="Century Gothic"/>
        </w:rPr>
        <w:t xml:space="preserve"> che per quanto di conoscenza del sottoscritto a carico dei seguenti soggetti </w:t>
      </w:r>
      <w:r w:rsidRPr="00FB4FD8">
        <w:rPr>
          <w:rFonts w:ascii="Century Gothic" w:hAnsi="Century Gothic"/>
          <w:i/>
          <w:iCs/>
        </w:rPr>
        <w:t>(N.B.: Indicare cognome, nome, luogo e data di nascita delle persone rappresentate in caso di procura o in caso di società anche ruolo dei componenti la società stessa, se si tratta di S.n.c.; soci accomandatari, se si tratta di S.a.s.; amministratori muniti di</w:t>
      </w:r>
      <w:r w:rsidR="00FB4FD8" w:rsidRPr="00FB4FD8">
        <w:rPr>
          <w:rFonts w:ascii="Century Gothic" w:hAnsi="Century Gothic"/>
          <w:i/>
          <w:iCs/>
        </w:rPr>
        <w:t xml:space="preserve"> </w:t>
      </w:r>
      <w:r w:rsidRPr="00FB4FD8">
        <w:rPr>
          <w:rFonts w:ascii="Century Gothic" w:hAnsi="Century Gothic"/>
          <w:i/>
          <w:iCs/>
        </w:rPr>
        <w:t>potere di rappresentanza, se si tratta di altro tipo di società)</w:t>
      </w:r>
      <w:r w:rsidRPr="00FB4FD8">
        <w:rPr>
          <w:rFonts w:ascii="Century Gothic" w:hAnsi="Century Gothic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: </w:t>
      </w:r>
    </w:p>
    <w:p w14:paraId="3FB164FA" w14:textId="594185DB" w:rsidR="00722C25" w:rsidRPr="00FB4FD8" w:rsidRDefault="00722C25" w:rsidP="00FB4FD8">
      <w:pPr>
        <w:pStyle w:val="Paragrafoelenco"/>
        <w:numPr>
          <w:ilvl w:val="0"/>
          <w:numId w:val="36"/>
        </w:numPr>
        <w:spacing w:line="360" w:lineRule="auto"/>
        <w:ind w:left="993" w:hanging="426"/>
        <w:jc w:val="both"/>
        <w:rPr>
          <w:rFonts w:ascii="Century Gothic" w:hAnsi="Century Gothic"/>
        </w:rPr>
      </w:pPr>
      <w:r w:rsidRPr="00FB4FD8">
        <w:rPr>
          <w:rFonts w:ascii="Century Gothic" w:hAnsi="Century Gothic"/>
        </w:rPr>
        <w:t xml:space="preserve">non sono state pronunciate sentenze di condanna penale passate in giudicato che comportino la perdita o la sospensione della capacità di contrarre con la pubblica amministrazione (artt. 32-ter e 32-quater Codice Penale); </w:t>
      </w:r>
    </w:p>
    <w:p w14:paraId="137B98E6" w14:textId="7DFE1D6D" w:rsidR="00722C25" w:rsidRPr="00FB4FD8" w:rsidRDefault="00722C25" w:rsidP="00FB4FD8">
      <w:pPr>
        <w:pStyle w:val="Paragrafoelenco"/>
        <w:numPr>
          <w:ilvl w:val="0"/>
          <w:numId w:val="36"/>
        </w:numPr>
        <w:spacing w:line="360" w:lineRule="auto"/>
        <w:ind w:left="993" w:hanging="426"/>
        <w:jc w:val="both"/>
        <w:rPr>
          <w:rFonts w:ascii="Century Gothic" w:hAnsi="Century Gothic"/>
        </w:rPr>
      </w:pPr>
      <w:r w:rsidRPr="00FB4FD8">
        <w:rPr>
          <w:rFonts w:ascii="Century Gothic" w:hAnsi="Century Gothic"/>
        </w:rPr>
        <w:t xml:space="preserve">non sono pendenti procedimenti penali ai sensi dell’art. 416 bis del Codice Penale </w:t>
      </w:r>
    </w:p>
    <w:p w14:paraId="07A56D60" w14:textId="77777777" w:rsidR="00722C25" w:rsidRPr="00FB4FD8" w:rsidRDefault="00722C25" w:rsidP="00FB4FD8">
      <w:pPr>
        <w:pStyle w:val="Paragrafoelenco"/>
        <w:spacing w:line="360" w:lineRule="auto"/>
        <w:ind w:left="993"/>
        <w:jc w:val="both"/>
        <w:rPr>
          <w:rFonts w:ascii="Century Gothic" w:hAnsi="Century Gothic"/>
        </w:rPr>
      </w:pPr>
      <w:r w:rsidRPr="00FB4FD8">
        <w:rPr>
          <w:rFonts w:ascii="Century Gothic" w:hAnsi="Century Gothic"/>
        </w:rPr>
        <w:t xml:space="preserve">(Associazione di tipo mafioso); </w:t>
      </w:r>
    </w:p>
    <w:p w14:paraId="1DE04AB7" w14:textId="77777777" w:rsidR="00FB4FD8" w:rsidRDefault="00722C25" w:rsidP="00FB4FD8">
      <w:pPr>
        <w:pStyle w:val="Paragrafoelenco"/>
        <w:numPr>
          <w:ilvl w:val="0"/>
          <w:numId w:val="33"/>
        </w:numPr>
        <w:spacing w:line="360" w:lineRule="auto"/>
        <w:ind w:left="567" w:hanging="567"/>
        <w:jc w:val="both"/>
        <w:rPr>
          <w:rFonts w:ascii="Century Gothic" w:hAnsi="Century Gothic"/>
        </w:rPr>
      </w:pPr>
      <w:r w:rsidRPr="00FB4FD8">
        <w:rPr>
          <w:rFonts w:ascii="Century Gothic" w:hAnsi="Century Gothic"/>
        </w:rPr>
        <w:t>di aver verificato lo stato di fatto e di diritto degli immobili oggetto di offerta e di accettarlo senza riserva alcuna esonerando il Comune da qualsivoglia responsabilità al riguardo;</w:t>
      </w:r>
    </w:p>
    <w:p w14:paraId="5A069F8E" w14:textId="77777777" w:rsidR="00FB4FD8" w:rsidRDefault="00722C25" w:rsidP="00FB4FD8">
      <w:pPr>
        <w:pStyle w:val="Paragrafoelenco"/>
        <w:numPr>
          <w:ilvl w:val="0"/>
          <w:numId w:val="33"/>
        </w:numPr>
        <w:spacing w:line="360" w:lineRule="auto"/>
        <w:ind w:left="567" w:hanging="567"/>
        <w:jc w:val="both"/>
        <w:rPr>
          <w:rFonts w:ascii="Century Gothic" w:hAnsi="Century Gothic"/>
        </w:rPr>
      </w:pPr>
      <w:r w:rsidRPr="00FB4FD8">
        <w:rPr>
          <w:rFonts w:ascii="Century Gothic" w:hAnsi="Century Gothic"/>
        </w:rPr>
        <w:t>d) di avere, prima della formulazione dell’offerta, avuto conoscenza dell’ubicazione, consistenza e composizione dell’immobile, nonché del suo stato di manutenzione e di giudicare quindi il</w:t>
      </w:r>
      <w:r w:rsidR="00FB4FD8" w:rsidRPr="00FB4FD8">
        <w:rPr>
          <w:rFonts w:ascii="Century Gothic" w:hAnsi="Century Gothic"/>
        </w:rPr>
        <w:t xml:space="preserve"> </w:t>
      </w:r>
      <w:r w:rsidRPr="00FB4FD8">
        <w:rPr>
          <w:rFonts w:ascii="Century Gothic" w:hAnsi="Century Gothic"/>
        </w:rPr>
        <w:t>prezzo fissato per la gara congruo e tale da consentire l’aumento che andrà ad offrire;</w:t>
      </w:r>
    </w:p>
    <w:p w14:paraId="74A20522" w14:textId="77777777" w:rsidR="00FB4FD8" w:rsidRDefault="00722C25" w:rsidP="00FB4FD8">
      <w:pPr>
        <w:pStyle w:val="Paragrafoelenco"/>
        <w:numPr>
          <w:ilvl w:val="0"/>
          <w:numId w:val="33"/>
        </w:numPr>
        <w:spacing w:line="360" w:lineRule="auto"/>
        <w:ind w:left="567" w:hanging="567"/>
        <w:jc w:val="both"/>
        <w:rPr>
          <w:rFonts w:ascii="Century Gothic" w:hAnsi="Century Gothic"/>
        </w:rPr>
      </w:pPr>
      <w:r w:rsidRPr="00FB4FD8">
        <w:rPr>
          <w:rFonts w:ascii="Century Gothic" w:hAnsi="Century Gothic"/>
        </w:rPr>
        <w:lastRenderedPageBreak/>
        <w:t xml:space="preserve">di essere edotto </w:t>
      </w:r>
      <w:r w:rsidR="00FB4FD8" w:rsidRPr="00FB4FD8">
        <w:rPr>
          <w:rFonts w:ascii="Century Gothic" w:hAnsi="Century Gothic"/>
        </w:rPr>
        <w:t xml:space="preserve">circa le destinazioni urbanistiche degli </w:t>
      </w:r>
      <w:r w:rsidRPr="00FB4FD8">
        <w:rPr>
          <w:rFonts w:ascii="Century Gothic" w:hAnsi="Century Gothic"/>
        </w:rPr>
        <w:t>immobili oggetto di alienazione</w:t>
      </w:r>
      <w:r w:rsidR="00FB4FD8" w:rsidRPr="00FB4FD8">
        <w:rPr>
          <w:rFonts w:ascii="Century Gothic" w:hAnsi="Century Gothic"/>
        </w:rPr>
        <w:t>, con particolare al/ai lotto/i per cui viene formulata</w:t>
      </w:r>
      <w:r w:rsidRPr="00FB4FD8">
        <w:rPr>
          <w:rFonts w:ascii="Century Gothic" w:hAnsi="Century Gothic"/>
        </w:rPr>
        <w:t xml:space="preserve"> </w:t>
      </w:r>
      <w:r w:rsidR="00FB4FD8" w:rsidRPr="00FB4FD8">
        <w:rPr>
          <w:rFonts w:ascii="Century Gothic" w:hAnsi="Century Gothic"/>
        </w:rPr>
        <w:t>la presente istanza</w:t>
      </w:r>
      <w:r w:rsidRPr="00FB4FD8">
        <w:rPr>
          <w:rFonts w:ascii="Century Gothic" w:hAnsi="Century Gothic"/>
        </w:rPr>
        <w:t xml:space="preserve"> e che in caso di esercizio della prelazione da parte degli aventi</w:t>
      </w:r>
      <w:r w:rsidR="00FB4FD8" w:rsidRPr="00FB4FD8">
        <w:rPr>
          <w:rFonts w:ascii="Century Gothic" w:hAnsi="Century Gothic"/>
        </w:rPr>
        <w:t xml:space="preserve"> </w:t>
      </w:r>
      <w:r w:rsidRPr="00FB4FD8">
        <w:rPr>
          <w:rFonts w:ascii="Century Gothic" w:hAnsi="Century Gothic"/>
        </w:rPr>
        <w:t>diritto il Comune è esonerato da qualsivoglia responsabilità al riguardo;</w:t>
      </w:r>
    </w:p>
    <w:p w14:paraId="046058CF" w14:textId="7AD75E9F" w:rsidR="00722C25" w:rsidRPr="00FB4FD8" w:rsidRDefault="00722C25" w:rsidP="00FB4FD8">
      <w:pPr>
        <w:pStyle w:val="Paragrafoelenco"/>
        <w:numPr>
          <w:ilvl w:val="0"/>
          <w:numId w:val="33"/>
        </w:numPr>
        <w:spacing w:line="360" w:lineRule="auto"/>
        <w:ind w:left="567" w:hanging="567"/>
        <w:jc w:val="both"/>
        <w:rPr>
          <w:rFonts w:ascii="Century Gothic" w:hAnsi="Century Gothic"/>
        </w:rPr>
      </w:pPr>
      <w:r w:rsidRPr="00FB4FD8">
        <w:rPr>
          <w:rFonts w:ascii="Century Gothic" w:hAnsi="Century Gothic"/>
        </w:rPr>
        <w:t xml:space="preserve">di ben conoscere ed accettare tutte le condizioni, nessuna esclusa, contenute nell’avviso d’asta e nei relativi allegati. </w:t>
      </w:r>
    </w:p>
    <w:p w14:paraId="66A9DE1E" w14:textId="77777777" w:rsidR="00FB4FD8" w:rsidRDefault="00FB4FD8" w:rsidP="00FB4FD8">
      <w:pPr>
        <w:spacing w:line="360" w:lineRule="auto"/>
        <w:jc w:val="center"/>
        <w:rPr>
          <w:rFonts w:ascii="Century Gothic" w:hAnsi="Century Gothic"/>
        </w:rPr>
      </w:pPr>
    </w:p>
    <w:p w14:paraId="7F3BB5C4" w14:textId="1DBB02A3" w:rsidR="00722C25" w:rsidRPr="00624C2C" w:rsidRDefault="00722C25" w:rsidP="00FB4FD8">
      <w:pPr>
        <w:spacing w:line="360" w:lineRule="auto"/>
        <w:jc w:val="center"/>
        <w:rPr>
          <w:rFonts w:ascii="Century Gothic" w:hAnsi="Century Gothic"/>
          <w:b/>
          <w:bCs/>
        </w:rPr>
      </w:pPr>
      <w:r w:rsidRPr="00624C2C">
        <w:rPr>
          <w:rFonts w:ascii="Century Gothic" w:hAnsi="Century Gothic"/>
          <w:b/>
          <w:bCs/>
        </w:rPr>
        <w:t>AUTORIZZA</w:t>
      </w:r>
    </w:p>
    <w:p w14:paraId="2A60E39C" w14:textId="77777777" w:rsidR="00FB4FD8" w:rsidRPr="00722C25" w:rsidRDefault="00FB4FD8" w:rsidP="00FB4FD8">
      <w:pPr>
        <w:spacing w:line="360" w:lineRule="auto"/>
        <w:jc w:val="center"/>
        <w:rPr>
          <w:rFonts w:ascii="Century Gothic" w:hAnsi="Century Gothic"/>
        </w:rPr>
      </w:pPr>
    </w:p>
    <w:p w14:paraId="49E91E6C" w14:textId="62089A95" w:rsidR="00722C25" w:rsidRDefault="00722C25" w:rsidP="00FB4FD8">
      <w:pPr>
        <w:spacing w:line="360" w:lineRule="auto"/>
        <w:jc w:val="both"/>
        <w:rPr>
          <w:rFonts w:ascii="Century Gothic" w:hAnsi="Century Gothic"/>
        </w:rPr>
      </w:pPr>
      <w:r w:rsidRPr="00722C25">
        <w:rPr>
          <w:rFonts w:ascii="Century Gothic" w:hAnsi="Century Gothic"/>
        </w:rPr>
        <w:t xml:space="preserve">ai sensi del d.lgs. 196/2003, il trattamento dei dati personali trasmessi per finalità riguardanti la gestione della presente procedura di assegnazione e di eventuali procedimenti ad essa connessi. </w:t>
      </w:r>
    </w:p>
    <w:p w14:paraId="7F1F27D5" w14:textId="77777777" w:rsidR="00FB4FD8" w:rsidRPr="00722C25" w:rsidRDefault="00FB4FD8" w:rsidP="00FB4FD8">
      <w:pPr>
        <w:spacing w:line="360" w:lineRule="auto"/>
        <w:jc w:val="both"/>
        <w:rPr>
          <w:rFonts w:ascii="Century Gothic" w:hAnsi="Century Gothic"/>
        </w:rPr>
      </w:pPr>
    </w:p>
    <w:p w14:paraId="0F40E483" w14:textId="77777777" w:rsidR="00722C25" w:rsidRPr="00624C2C" w:rsidRDefault="00722C25" w:rsidP="00FB4FD8">
      <w:pPr>
        <w:spacing w:line="360" w:lineRule="auto"/>
        <w:jc w:val="both"/>
        <w:rPr>
          <w:rFonts w:ascii="Century Gothic" w:hAnsi="Century Gothic"/>
          <w:b/>
          <w:bCs/>
        </w:rPr>
      </w:pPr>
      <w:r w:rsidRPr="00624C2C">
        <w:rPr>
          <w:rFonts w:ascii="Century Gothic" w:hAnsi="Century Gothic"/>
          <w:b/>
          <w:bCs/>
        </w:rPr>
        <w:t xml:space="preserve">ALLEGA </w:t>
      </w:r>
    </w:p>
    <w:p w14:paraId="478B2FCF" w14:textId="77777777" w:rsidR="00722C25" w:rsidRPr="00722C25" w:rsidRDefault="00722C25" w:rsidP="00FB4FD8">
      <w:pPr>
        <w:spacing w:line="360" w:lineRule="auto"/>
        <w:jc w:val="both"/>
        <w:rPr>
          <w:rFonts w:ascii="Century Gothic" w:hAnsi="Century Gothic"/>
        </w:rPr>
      </w:pPr>
      <w:r w:rsidRPr="00722C25">
        <w:rPr>
          <w:rFonts w:ascii="Century Gothic" w:hAnsi="Century Gothic"/>
        </w:rPr>
        <w:t xml:space="preserve"> copia del proprio documento di identità in corso di validità; </w:t>
      </w:r>
    </w:p>
    <w:p w14:paraId="41D1832E" w14:textId="1675EE7A" w:rsidR="00722C25" w:rsidRPr="00722C25" w:rsidRDefault="00722C25" w:rsidP="00FB4FD8">
      <w:pPr>
        <w:spacing w:line="360" w:lineRule="auto"/>
        <w:jc w:val="both"/>
        <w:rPr>
          <w:rFonts w:ascii="Century Gothic" w:hAnsi="Century Gothic"/>
        </w:rPr>
      </w:pPr>
      <w:r w:rsidRPr="00722C25">
        <w:rPr>
          <w:rFonts w:ascii="Century Gothic" w:hAnsi="Century Gothic"/>
        </w:rPr>
        <w:t> n. ………… buste chiuse recanti all’interno il “</w:t>
      </w:r>
      <w:proofErr w:type="spellStart"/>
      <w:r w:rsidRPr="00722C25">
        <w:rPr>
          <w:rFonts w:ascii="Century Gothic" w:hAnsi="Century Gothic"/>
        </w:rPr>
        <w:t>Mod</w:t>
      </w:r>
      <w:proofErr w:type="spellEnd"/>
      <w:r w:rsidRPr="00722C25">
        <w:rPr>
          <w:rFonts w:ascii="Century Gothic" w:hAnsi="Century Gothic"/>
        </w:rPr>
        <w:t>. B) - Proposta irrevocabile di acquisto” e la</w:t>
      </w:r>
      <w:r w:rsidR="00FB4FD8">
        <w:rPr>
          <w:rFonts w:ascii="Century Gothic" w:hAnsi="Century Gothic"/>
        </w:rPr>
        <w:t xml:space="preserve"> </w:t>
      </w:r>
      <w:r w:rsidRPr="00722C25">
        <w:rPr>
          <w:rFonts w:ascii="Century Gothic" w:hAnsi="Century Gothic"/>
        </w:rPr>
        <w:t>“dimostrazione di avvenuta costituzione del deposito cauzionale di cui all’art. 7 dell’avviso”</w:t>
      </w:r>
      <w:r w:rsidR="00FB4FD8">
        <w:rPr>
          <w:rFonts w:ascii="Century Gothic" w:hAnsi="Century Gothic"/>
        </w:rPr>
        <w:t xml:space="preserve"> </w:t>
      </w:r>
      <w:r w:rsidRPr="00722C25">
        <w:rPr>
          <w:rFonts w:ascii="Century Gothic" w:hAnsi="Century Gothic"/>
        </w:rPr>
        <w:t xml:space="preserve">relative ai lotti per cui si intende partecipare all’asta. </w:t>
      </w:r>
    </w:p>
    <w:p w14:paraId="3D753C97" w14:textId="65801747" w:rsidR="00722C25" w:rsidRPr="00722C25" w:rsidRDefault="00722C25" w:rsidP="00FB4FD8">
      <w:pPr>
        <w:spacing w:line="360" w:lineRule="auto"/>
        <w:jc w:val="both"/>
        <w:rPr>
          <w:rFonts w:ascii="Century Gothic" w:hAnsi="Century Gothic"/>
        </w:rPr>
      </w:pPr>
      <w:r w:rsidRPr="00722C25">
        <w:rPr>
          <w:rFonts w:ascii="Century Gothic" w:hAnsi="Century Gothic"/>
        </w:rPr>
        <w:t> Altro (Indicare - Esempio: Procura notarile, Certificato CCIAA, ecc.)</w:t>
      </w:r>
      <w:r w:rsidR="00624C2C">
        <w:rPr>
          <w:rFonts w:ascii="Century Gothic" w:hAnsi="Century Gothic"/>
        </w:rPr>
        <w:t xml:space="preserve"> </w:t>
      </w:r>
      <w:r w:rsidRPr="00722C25">
        <w:rPr>
          <w:rFonts w:ascii="Century Gothic" w:hAnsi="Century Gothic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4C2C">
        <w:rPr>
          <w:rFonts w:ascii="Century Gothic" w:hAnsi="Century Gothic"/>
        </w:rPr>
        <w:t>….</w:t>
      </w:r>
    </w:p>
    <w:p w14:paraId="55A2365C" w14:textId="77777777" w:rsidR="00722C25" w:rsidRPr="00722C25" w:rsidRDefault="00722C25" w:rsidP="00FB4FD8">
      <w:pPr>
        <w:spacing w:line="360" w:lineRule="auto"/>
        <w:jc w:val="both"/>
        <w:rPr>
          <w:rFonts w:ascii="Century Gothic" w:hAnsi="Century Gothic"/>
        </w:rPr>
      </w:pPr>
      <w:r w:rsidRPr="00722C25">
        <w:rPr>
          <w:rFonts w:ascii="Century Gothic" w:hAnsi="Century Gothic"/>
        </w:rPr>
        <w:t xml:space="preserve"> </w:t>
      </w:r>
    </w:p>
    <w:p w14:paraId="4B0C4887" w14:textId="77777777" w:rsidR="00722C25" w:rsidRPr="00722C25" w:rsidRDefault="00722C25" w:rsidP="00FB4FD8">
      <w:pPr>
        <w:spacing w:line="360" w:lineRule="auto"/>
        <w:jc w:val="both"/>
        <w:rPr>
          <w:rFonts w:ascii="Century Gothic" w:hAnsi="Century Gothic"/>
        </w:rPr>
      </w:pPr>
      <w:r w:rsidRPr="00722C25">
        <w:rPr>
          <w:rFonts w:ascii="Century Gothic" w:hAnsi="Century Gothic"/>
        </w:rPr>
        <w:t>(Luogo) ……………………</w:t>
      </w:r>
      <w:proofErr w:type="gramStart"/>
      <w:r w:rsidRPr="00722C25">
        <w:rPr>
          <w:rFonts w:ascii="Century Gothic" w:hAnsi="Century Gothic"/>
        </w:rPr>
        <w:t>…….</w:t>
      </w:r>
      <w:proofErr w:type="gramEnd"/>
      <w:r w:rsidRPr="00722C25">
        <w:rPr>
          <w:rFonts w:ascii="Century Gothic" w:hAnsi="Century Gothic"/>
        </w:rPr>
        <w:t xml:space="preserve">.………, (data) ……………….……………. </w:t>
      </w:r>
    </w:p>
    <w:p w14:paraId="31474C78" w14:textId="77777777" w:rsidR="00722C25" w:rsidRPr="00722C25" w:rsidRDefault="00722C25" w:rsidP="00FB4FD8">
      <w:pPr>
        <w:spacing w:line="360" w:lineRule="auto"/>
        <w:jc w:val="both"/>
        <w:rPr>
          <w:rFonts w:ascii="Century Gothic" w:hAnsi="Century Gothic"/>
        </w:rPr>
      </w:pPr>
      <w:r w:rsidRPr="00722C25">
        <w:rPr>
          <w:rFonts w:ascii="Century Gothic" w:hAnsi="Century Gothic"/>
        </w:rPr>
        <w:t xml:space="preserve"> </w:t>
      </w:r>
    </w:p>
    <w:p w14:paraId="174D60E0" w14:textId="77777777" w:rsidR="00722C25" w:rsidRPr="00722C25" w:rsidRDefault="00722C25" w:rsidP="00FB4FD8">
      <w:pPr>
        <w:spacing w:line="360" w:lineRule="auto"/>
        <w:jc w:val="both"/>
        <w:rPr>
          <w:rFonts w:ascii="Century Gothic" w:hAnsi="Century Gothic"/>
        </w:rPr>
      </w:pPr>
      <w:r w:rsidRPr="00722C25">
        <w:rPr>
          <w:rFonts w:ascii="Century Gothic" w:hAnsi="Century Gothic"/>
        </w:rPr>
        <w:t xml:space="preserve">Firma </w:t>
      </w:r>
    </w:p>
    <w:p w14:paraId="0E8A3D95" w14:textId="77777777" w:rsidR="00722C25" w:rsidRPr="00722C25" w:rsidRDefault="00722C25" w:rsidP="00FB4FD8">
      <w:pPr>
        <w:spacing w:line="360" w:lineRule="auto"/>
        <w:jc w:val="both"/>
        <w:rPr>
          <w:rFonts w:ascii="Century Gothic" w:hAnsi="Century Gothic"/>
        </w:rPr>
      </w:pPr>
      <w:r w:rsidRPr="00722C25">
        <w:rPr>
          <w:rFonts w:ascii="Century Gothic" w:hAnsi="Century Gothic"/>
        </w:rPr>
        <w:t xml:space="preserve"> </w:t>
      </w:r>
    </w:p>
    <w:p w14:paraId="6A099B3B" w14:textId="68692630" w:rsidR="00722C25" w:rsidRPr="007115A4" w:rsidRDefault="00722C25" w:rsidP="00FB4FD8">
      <w:pPr>
        <w:spacing w:line="360" w:lineRule="auto"/>
        <w:jc w:val="both"/>
      </w:pPr>
      <w:r w:rsidRPr="00722C25">
        <w:rPr>
          <w:rFonts w:ascii="Century Gothic" w:hAnsi="Century Gothic"/>
        </w:rPr>
        <w:t>……………</w:t>
      </w:r>
      <w:r>
        <w:t>…………….………..</w:t>
      </w:r>
    </w:p>
    <w:sectPr w:rsidR="00722C25" w:rsidRPr="007115A4" w:rsidSect="007179C4">
      <w:headerReference w:type="default" r:id="rId10"/>
      <w:footerReference w:type="default" r:id="rId11"/>
      <w:pgSz w:w="11906" w:h="16838" w:code="9"/>
      <w:pgMar w:top="2268" w:right="1134" w:bottom="1701" w:left="1134" w:header="425" w:footer="4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DF714" w14:textId="77777777" w:rsidR="00C22603" w:rsidRDefault="00C22603" w:rsidP="007115A4">
      <w:r>
        <w:separator/>
      </w:r>
    </w:p>
  </w:endnote>
  <w:endnote w:type="continuationSeparator" w:id="0">
    <w:p w14:paraId="35278FF3" w14:textId="77777777" w:rsidR="00C22603" w:rsidRDefault="00C22603" w:rsidP="00711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181B" w14:textId="77777777" w:rsidR="0011279A" w:rsidRPr="0011279A" w:rsidRDefault="0011279A" w:rsidP="007179C4">
    <w:pPr>
      <w:pStyle w:val="Pidipagina"/>
      <w:tabs>
        <w:tab w:val="left" w:pos="3520"/>
      </w:tabs>
      <w:jc w:val="center"/>
      <w:rPr>
        <w:rFonts w:ascii="Century Gothic" w:hAnsi="Century Gothic"/>
        <w:sz w:val="16"/>
        <w:szCs w:val="16"/>
      </w:rPr>
    </w:pPr>
    <w:r w:rsidRPr="0011279A">
      <w:rPr>
        <w:rFonts w:ascii="Century Gothic" w:hAnsi="Century Gothic"/>
        <w:sz w:val="16"/>
        <w:szCs w:val="16"/>
      </w:rPr>
      <w:t>Via Matteotti, 8 - C.A.P. 20823 - Tel: 0362.515</w:t>
    </w:r>
    <w:r w:rsidR="007179C4">
      <w:rPr>
        <w:rFonts w:ascii="Century Gothic" w:hAnsi="Century Gothic"/>
        <w:sz w:val="16"/>
        <w:szCs w:val="16"/>
      </w:rPr>
      <w:t>.1</w:t>
    </w:r>
    <w:r w:rsidRPr="0011279A">
      <w:rPr>
        <w:rFonts w:ascii="Century Gothic" w:hAnsi="Century Gothic"/>
        <w:sz w:val="16"/>
        <w:szCs w:val="16"/>
      </w:rPr>
      <w:t xml:space="preserve"> - Fax: 0362.515228</w:t>
    </w:r>
  </w:p>
  <w:p w14:paraId="2FC87ACF" w14:textId="77777777" w:rsidR="0011279A" w:rsidRPr="0011279A" w:rsidRDefault="0011279A" w:rsidP="0011279A">
    <w:pPr>
      <w:pStyle w:val="Pidipagina"/>
      <w:tabs>
        <w:tab w:val="left" w:pos="3520"/>
      </w:tabs>
      <w:jc w:val="center"/>
      <w:rPr>
        <w:rFonts w:ascii="Century Gothic" w:hAnsi="Century Gothic"/>
        <w:sz w:val="16"/>
        <w:szCs w:val="16"/>
      </w:rPr>
    </w:pPr>
    <w:r w:rsidRPr="0011279A">
      <w:rPr>
        <w:rFonts w:ascii="Century Gothic" w:hAnsi="Century Gothic"/>
        <w:sz w:val="16"/>
        <w:szCs w:val="16"/>
      </w:rPr>
      <w:t xml:space="preserve">E-mail: </w:t>
    </w:r>
    <w:hyperlink r:id="rId1" w:history="1">
      <w:r w:rsidRPr="0011279A">
        <w:rPr>
          <w:rFonts w:ascii="Century Gothic" w:hAnsi="Century Gothic"/>
          <w:sz w:val="16"/>
          <w:szCs w:val="16"/>
        </w:rPr>
        <w:t>lavoripubblici@comune.lentatesulseveso.mb.it</w:t>
      </w:r>
    </w:hyperlink>
    <w:r w:rsidRPr="0011279A">
      <w:rPr>
        <w:rFonts w:ascii="Century Gothic" w:hAnsi="Century Gothic"/>
        <w:sz w:val="16"/>
        <w:szCs w:val="16"/>
      </w:rPr>
      <w:t xml:space="preserve">   </w:t>
    </w:r>
    <w:proofErr w:type="spellStart"/>
    <w:r w:rsidRPr="0011279A">
      <w:rPr>
        <w:rFonts w:ascii="Century Gothic" w:hAnsi="Century Gothic"/>
        <w:sz w:val="16"/>
        <w:szCs w:val="16"/>
      </w:rPr>
      <w:t>pec</w:t>
    </w:r>
    <w:proofErr w:type="spellEnd"/>
    <w:r w:rsidRPr="0011279A">
      <w:rPr>
        <w:rFonts w:ascii="Century Gothic" w:hAnsi="Century Gothic"/>
        <w:sz w:val="16"/>
        <w:szCs w:val="16"/>
      </w:rPr>
      <w:t xml:space="preserve">: </w:t>
    </w:r>
    <w:hyperlink r:id="rId2" w:tooltip="PEC" w:history="1">
      <w:r w:rsidRPr="0011279A">
        <w:rPr>
          <w:rFonts w:ascii="Century Gothic" w:hAnsi="Century Gothic"/>
          <w:sz w:val="16"/>
          <w:szCs w:val="16"/>
        </w:rPr>
        <w:t>comune.lentatesulseveso@legalmail.it</w:t>
      </w:r>
    </w:hyperlink>
  </w:p>
  <w:p w14:paraId="391C171D" w14:textId="77777777" w:rsidR="0011279A" w:rsidRPr="0011279A" w:rsidRDefault="0011279A" w:rsidP="0011279A">
    <w:pPr>
      <w:pStyle w:val="Pidipagina"/>
      <w:tabs>
        <w:tab w:val="left" w:pos="3520"/>
      </w:tabs>
      <w:jc w:val="center"/>
      <w:rPr>
        <w:rFonts w:ascii="Century Gothic" w:hAnsi="Century Gothic"/>
        <w:sz w:val="16"/>
        <w:szCs w:val="16"/>
      </w:rPr>
    </w:pPr>
    <w:r w:rsidRPr="0011279A">
      <w:rPr>
        <w:rFonts w:ascii="Century Gothic" w:hAnsi="Century Gothic"/>
        <w:sz w:val="16"/>
        <w:szCs w:val="16"/>
      </w:rPr>
      <w:t>Cod. Fisc. 83000890158 - Part. IVA 00985810969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657DD" w14:textId="77777777" w:rsidR="00C22603" w:rsidRDefault="00C22603" w:rsidP="007115A4">
      <w:r>
        <w:separator/>
      </w:r>
    </w:p>
  </w:footnote>
  <w:footnote w:type="continuationSeparator" w:id="0">
    <w:p w14:paraId="7EB68B30" w14:textId="77777777" w:rsidR="00C22603" w:rsidRDefault="00C22603" w:rsidP="00711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2E5B5" w14:textId="77777777" w:rsidR="0011279A" w:rsidRPr="0011279A" w:rsidRDefault="0011279A" w:rsidP="00624C2C">
    <w:pPr>
      <w:pStyle w:val="Intestazione"/>
      <w:pBdr>
        <w:bottom w:val="single" w:sz="36" w:space="1" w:color="808080" w:themeColor="background1" w:themeShade="80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239AA3" wp14:editId="43B94F1C">
              <wp:simplePos x="0" y="0"/>
              <wp:positionH relativeFrom="column">
                <wp:posOffset>633510</wp:posOffset>
              </wp:positionH>
              <wp:positionV relativeFrom="paragraph">
                <wp:posOffset>3725</wp:posOffset>
              </wp:positionV>
              <wp:extent cx="2959200" cy="792000"/>
              <wp:effectExtent l="0" t="0" r="0" b="8255"/>
              <wp:wrapNone/>
              <wp:docPr id="7" name="Casella di tes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59200" cy="792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83291E8" w14:textId="77777777" w:rsidR="0011279A" w:rsidRPr="0011279A" w:rsidRDefault="0011279A">
                          <w:pPr>
                            <w:rPr>
                              <w:rFonts w:ascii="Century Gothic" w:hAnsi="Century Gothic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11279A">
                            <w:rPr>
                              <w:rFonts w:ascii="Century Gothic" w:hAnsi="Century Gothic"/>
                              <w:b/>
                              <w:bCs/>
                              <w:sz w:val="28"/>
                              <w:szCs w:val="28"/>
                            </w:rPr>
                            <w:t>COMUNE DI LENTATE SUL SEVESO</w:t>
                          </w:r>
                        </w:p>
                        <w:p w14:paraId="77145588" w14:textId="77777777" w:rsidR="0011279A" w:rsidRPr="0011279A" w:rsidRDefault="0011279A">
                          <w:pPr>
                            <w:rPr>
                              <w:rFonts w:ascii="Century Gothic" w:hAnsi="Century Gothic"/>
                              <w:i/>
                              <w:iCs/>
                            </w:rPr>
                          </w:pPr>
                          <w:r w:rsidRPr="0011279A">
                            <w:rPr>
                              <w:rFonts w:ascii="Century Gothic" w:hAnsi="Century Gothic"/>
                              <w:i/>
                              <w:iCs/>
                            </w:rPr>
                            <w:t>Provincia di Monza e della Brianza</w:t>
                          </w:r>
                        </w:p>
                        <w:p w14:paraId="622243F5" w14:textId="77777777" w:rsidR="0011279A" w:rsidRPr="0011279A" w:rsidRDefault="0011279A">
                          <w:pPr>
                            <w:rPr>
                              <w:rFonts w:ascii="Century Gothic" w:hAnsi="Century Gothic"/>
                              <w:sz w:val="16"/>
                              <w:szCs w:val="16"/>
                            </w:rPr>
                          </w:pPr>
                        </w:p>
                        <w:p w14:paraId="5795EA17" w14:textId="77777777" w:rsidR="0011279A" w:rsidRPr="007179C4" w:rsidRDefault="0011279A">
                          <w:pPr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</w:pPr>
                          <w:r w:rsidRPr="007179C4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>SETTORE OPERE PUBBLICHE E PATRIMONIO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239AA3"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26" type="#_x0000_t202" style="position:absolute;margin-left:49.9pt;margin-top:.3pt;width:233pt;height:6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" fillcolor="white [3201]" stroked="f" strokeweight=".5pt">
              <v:textbox>
                <w:txbxContent>
                  <w:p w14:paraId="683291E8" w14:textId="77777777" w:rsidR="0011279A" w:rsidRPr="0011279A" w:rsidRDefault="0011279A">
                    <w:pPr>
                      <w:rPr>
                        <w:rFonts w:ascii="Century Gothic" w:hAnsi="Century Gothic"/>
                        <w:b/>
                        <w:bCs/>
                        <w:sz w:val="28"/>
                        <w:szCs w:val="28"/>
                      </w:rPr>
                    </w:pPr>
                    <w:r w:rsidRPr="0011279A">
                      <w:rPr>
                        <w:rFonts w:ascii="Century Gothic" w:hAnsi="Century Gothic"/>
                        <w:b/>
                        <w:bCs/>
                        <w:sz w:val="28"/>
                        <w:szCs w:val="28"/>
                      </w:rPr>
                      <w:t>COMUNE DI LENTATE SUL SEVESO</w:t>
                    </w:r>
                  </w:p>
                  <w:p w14:paraId="77145588" w14:textId="77777777" w:rsidR="0011279A" w:rsidRPr="0011279A" w:rsidRDefault="0011279A">
                    <w:pPr>
                      <w:rPr>
                        <w:rFonts w:ascii="Century Gothic" w:hAnsi="Century Gothic"/>
                        <w:i/>
                        <w:iCs/>
                      </w:rPr>
                    </w:pPr>
                    <w:r w:rsidRPr="0011279A">
                      <w:rPr>
                        <w:rFonts w:ascii="Century Gothic" w:hAnsi="Century Gothic"/>
                        <w:i/>
                        <w:iCs/>
                      </w:rPr>
                      <w:t>Provincia di Monza e della Brianza</w:t>
                    </w:r>
                  </w:p>
                  <w:p w14:paraId="622243F5" w14:textId="77777777" w:rsidR="0011279A" w:rsidRPr="0011279A" w:rsidRDefault="0011279A">
                    <w:pPr>
                      <w:rPr>
                        <w:rFonts w:ascii="Century Gothic" w:hAnsi="Century Gothic"/>
                        <w:sz w:val="16"/>
                        <w:szCs w:val="16"/>
                      </w:rPr>
                    </w:pPr>
                  </w:p>
                  <w:p w14:paraId="5795EA17" w14:textId="77777777" w:rsidR="0011279A" w:rsidRPr="007179C4" w:rsidRDefault="0011279A">
                    <w:pPr>
                      <w:rPr>
                        <w:rFonts w:ascii="Century Gothic" w:hAnsi="Century Gothic"/>
                        <w:sz w:val="20"/>
                        <w:szCs w:val="20"/>
                      </w:rPr>
                    </w:pPr>
                    <w:r w:rsidRPr="007179C4">
                      <w:rPr>
                        <w:rFonts w:ascii="Century Gothic" w:hAnsi="Century Gothic"/>
                        <w:sz w:val="20"/>
                        <w:szCs w:val="20"/>
                      </w:rPr>
                      <w:t>SETTORE OPERE PUBBLICHE E PATRIMONIO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750E45A2" wp14:editId="3F923CC8">
          <wp:extent cx="614680" cy="731520"/>
          <wp:effectExtent l="0" t="0" r="0" b="0"/>
          <wp:docPr id="20" name="Immagine 20" descr="LentateLogoBlack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ntateLogoBlackL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68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B7C2C30"/>
    <w:lvl w:ilvl="0">
      <w:start w:val="1"/>
      <w:numFmt w:val="decimal"/>
      <w:pStyle w:val="Numeroelenco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442BC74"/>
    <w:lvl w:ilvl="0">
      <w:start w:val="1"/>
      <w:numFmt w:val="decimal"/>
      <w:pStyle w:val="Numeroelenco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3602408"/>
    <w:lvl w:ilvl="0">
      <w:start w:val="1"/>
      <w:numFmt w:val="decimal"/>
      <w:pStyle w:val="Numeroelenco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C38BCA2"/>
    <w:lvl w:ilvl="0">
      <w:start w:val="1"/>
      <w:numFmt w:val="decimal"/>
      <w:pStyle w:val="Numeroelenco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9C0CEB4"/>
    <w:lvl w:ilvl="0">
      <w:start w:val="1"/>
      <w:numFmt w:val="bullet"/>
      <w:pStyle w:val="Puntoelenco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ECEA3E8"/>
    <w:lvl w:ilvl="0">
      <w:start w:val="1"/>
      <w:numFmt w:val="bullet"/>
      <w:pStyle w:val="Puntoelenco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F12DD1E"/>
    <w:lvl w:ilvl="0">
      <w:start w:val="1"/>
      <w:numFmt w:val="bullet"/>
      <w:pStyle w:val="Puntoelenco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BC64930"/>
    <w:lvl w:ilvl="0">
      <w:start w:val="1"/>
      <w:numFmt w:val="bullet"/>
      <w:pStyle w:val="Puntoelenco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21AE11A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F4380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507102E"/>
    <w:multiLevelType w:val="hybridMultilevel"/>
    <w:tmpl w:val="B98A59E4"/>
    <w:lvl w:ilvl="0" w:tplc="94925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1A0F2E"/>
    <w:multiLevelType w:val="hybridMultilevel"/>
    <w:tmpl w:val="2B7C7DE4"/>
    <w:lvl w:ilvl="0" w:tplc="00ECD45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10750A80"/>
    <w:multiLevelType w:val="hybridMultilevel"/>
    <w:tmpl w:val="10306432"/>
    <w:lvl w:ilvl="0" w:tplc="94925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49250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10530E7"/>
    <w:multiLevelType w:val="hybridMultilevel"/>
    <w:tmpl w:val="ECC6E8A8"/>
    <w:lvl w:ilvl="0" w:tplc="12EAF072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4691648"/>
    <w:multiLevelType w:val="hybridMultilevel"/>
    <w:tmpl w:val="1BD06646"/>
    <w:lvl w:ilvl="0" w:tplc="E780A298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A570286"/>
    <w:multiLevelType w:val="hybridMultilevel"/>
    <w:tmpl w:val="DC5684E2"/>
    <w:lvl w:ilvl="0" w:tplc="00ECD45E">
      <w:start w:val="1"/>
      <w:numFmt w:val="bullet"/>
      <w:lvlText w:val="□"/>
      <w:lvlJc w:val="left"/>
      <w:pPr>
        <w:ind w:left="777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1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0296350"/>
    <w:multiLevelType w:val="hybridMultilevel"/>
    <w:tmpl w:val="794E3974"/>
    <w:lvl w:ilvl="0" w:tplc="00ECD45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973C72"/>
    <w:multiLevelType w:val="hybridMultilevel"/>
    <w:tmpl w:val="115E88C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8A32A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36CA1D2A"/>
    <w:multiLevelType w:val="multilevel"/>
    <w:tmpl w:val="04090023"/>
    <w:styleLink w:val="ArticoloSezione"/>
    <w:lvl w:ilvl="0">
      <w:start w:val="1"/>
      <w:numFmt w:val="upperRoman"/>
      <w:lvlText w:val="文章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3AEB0273"/>
    <w:multiLevelType w:val="multilevel"/>
    <w:tmpl w:val="526206A0"/>
    <w:lvl w:ilvl="0">
      <w:start w:val="1"/>
      <w:numFmt w:val="upperRoman"/>
      <w:lvlText w:val="Articolo %1."/>
      <w:lvlJc w:val="left"/>
      <w:pPr>
        <w:ind w:left="0" w:firstLine="0"/>
      </w:pPr>
    </w:lvl>
    <w:lvl w:ilvl="1">
      <w:start w:val="1"/>
      <w:numFmt w:val="decimalZero"/>
      <w:isLgl/>
      <w:lvlText w:val="Sezion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43D51105"/>
    <w:multiLevelType w:val="hybridMultilevel"/>
    <w:tmpl w:val="4F306496"/>
    <w:lvl w:ilvl="0" w:tplc="00ECD45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84C4F29"/>
    <w:multiLevelType w:val="multilevel"/>
    <w:tmpl w:val="D8061F64"/>
    <w:lvl w:ilvl="0">
      <w:start w:val="1"/>
      <w:numFmt w:val="upperRoman"/>
      <w:lvlText w:val="Articolo %1."/>
      <w:lvlJc w:val="left"/>
      <w:pPr>
        <w:ind w:left="0" w:firstLine="0"/>
      </w:pPr>
    </w:lvl>
    <w:lvl w:ilvl="1">
      <w:start w:val="1"/>
      <w:numFmt w:val="decimalZero"/>
      <w:isLgl/>
      <w:lvlText w:val="Sezion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0" w15:restartNumberingAfterBreak="0">
    <w:nsid w:val="59350CFB"/>
    <w:multiLevelType w:val="multilevel"/>
    <w:tmpl w:val="9DF09F08"/>
    <w:lvl w:ilvl="0">
      <w:start w:val="1"/>
      <w:numFmt w:val="upperRoman"/>
      <w:lvlText w:val="Articolo %1."/>
      <w:lvlJc w:val="left"/>
      <w:pPr>
        <w:ind w:left="0" w:firstLine="0"/>
      </w:pPr>
    </w:lvl>
    <w:lvl w:ilvl="1">
      <w:start w:val="1"/>
      <w:numFmt w:val="decimalZero"/>
      <w:isLgl/>
      <w:lvlText w:val="Sezion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1" w15:restartNumberingAfterBreak="0">
    <w:nsid w:val="5DEC6B47"/>
    <w:multiLevelType w:val="multilevel"/>
    <w:tmpl w:val="604E1C0A"/>
    <w:lvl w:ilvl="0">
      <w:start w:val="1"/>
      <w:numFmt w:val="upperRoman"/>
      <w:lvlText w:val="Articolo %1."/>
      <w:lvlJc w:val="left"/>
      <w:pPr>
        <w:ind w:left="0" w:firstLine="0"/>
      </w:pPr>
    </w:lvl>
    <w:lvl w:ilvl="1">
      <w:start w:val="1"/>
      <w:numFmt w:val="decimalZero"/>
      <w:isLgl/>
      <w:lvlText w:val="Sezion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2" w15:restartNumberingAfterBreak="0">
    <w:nsid w:val="5E536AB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72B2B9B"/>
    <w:multiLevelType w:val="hybridMultilevel"/>
    <w:tmpl w:val="1B446536"/>
    <w:lvl w:ilvl="0" w:tplc="00ECD45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0A23A1"/>
    <w:multiLevelType w:val="hybridMultilevel"/>
    <w:tmpl w:val="6D6C35B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FC22AC5"/>
    <w:multiLevelType w:val="hybridMultilevel"/>
    <w:tmpl w:val="2A58C8B0"/>
    <w:lvl w:ilvl="0" w:tplc="94925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955406"/>
    <w:multiLevelType w:val="hybridMultilevel"/>
    <w:tmpl w:val="80AE39D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8C2C6D"/>
    <w:multiLevelType w:val="multilevel"/>
    <w:tmpl w:val="04090023"/>
    <w:lvl w:ilvl="0">
      <w:start w:val="1"/>
      <w:numFmt w:val="upperRoman"/>
      <w:lvlText w:val="Articolo %1."/>
      <w:lvlJc w:val="left"/>
      <w:pPr>
        <w:ind w:left="0" w:firstLine="0"/>
      </w:pPr>
    </w:lvl>
    <w:lvl w:ilvl="1">
      <w:start w:val="1"/>
      <w:numFmt w:val="decimalZero"/>
      <w:isLgl/>
      <w:lvlText w:val="Sezion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30"/>
  </w:num>
  <w:num w:numId="2">
    <w:abstractNumId w:val="14"/>
  </w:num>
  <w:num w:numId="3">
    <w:abstractNumId w:val="10"/>
  </w:num>
  <w:num w:numId="4">
    <w:abstractNumId w:val="35"/>
  </w:num>
  <w:num w:numId="5">
    <w:abstractNumId w:val="17"/>
  </w:num>
  <w:num w:numId="6">
    <w:abstractNumId w:val="26"/>
  </w:num>
  <w:num w:numId="7">
    <w:abstractNumId w:val="29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9"/>
  </w:num>
  <w:num w:numId="19">
    <w:abstractNumId w:val="21"/>
  </w:num>
  <w:num w:numId="20">
    <w:abstractNumId w:val="31"/>
  </w:num>
  <w:num w:numId="21">
    <w:abstractNumId w:val="28"/>
  </w:num>
  <w:num w:numId="22">
    <w:abstractNumId w:val="13"/>
  </w:num>
  <w:num w:numId="23">
    <w:abstractNumId w:val="38"/>
  </w:num>
  <w:num w:numId="24">
    <w:abstractNumId w:val="32"/>
  </w:num>
  <w:num w:numId="25">
    <w:abstractNumId w:val="24"/>
  </w:num>
  <w:num w:numId="26">
    <w:abstractNumId w:val="25"/>
  </w:num>
  <w:num w:numId="27">
    <w:abstractNumId w:val="12"/>
  </w:num>
  <w:num w:numId="28">
    <w:abstractNumId w:val="20"/>
  </w:num>
  <w:num w:numId="29">
    <w:abstractNumId w:val="22"/>
  </w:num>
  <w:num w:numId="30">
    <w:abstractNumId w:val="33"/>
  </w:num>
  <w:num w:numId="31">
    <w:abstractNumId w:val="16"/>
  </w:num>
  <w:num w:numId="32">
    <w:abstractNumId w:val="11"/>
  </w:num>
  <w:num w:numId="33">
    <w:abstractNumId w:val="34"/>
  </w:num>
  <w:num w:numId="34">
    <w:abstractNumId w:val="23"/>
  </w:num>
  <w:num w:numId="35">
    <w:abstractNumId w:val="15"/>
  </w:num>
  <w:num w:numId="36">
    <w:abstractNumId w:val="36"/>
  </w:num>
  <w:num w:numId="37">
    <w:abstractNumId w:val="18"/>
  </w:num>
  <w:num w:numId="38">
    <w:abstractNumId w:val="37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attachedTemplate r:id="rId1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C25"/>
    <w:rsid w:val="0011279A"/>
    <w:rsid w:val="00164DC1"/>
    <w:rsid w:val="004E108E"/>
    <w:rsid w:val="00505432"/>
    <w:rsid w:val="00521675"/>
    <w:rsid w:val="00624C2C"/>
    <w:rsid w:val="00645252"/>
    <w:rsid w:val="00695FA5"/>
    <w:rsid w:val="006970C7"/>
    <w:rsid w:val="006D3D74"/>
    <w:rsid w:val="007115A4"/>
    <w:rsid w:val="007179C4"/>
    <w:rsid w:val="00722C25"/>
    <w:rsid w:val="0083569A"/>
    <w:rsid w:val="008366BA"/>
    <w:rsid w:val="00A9204E"/>
    <w:rsid w:val="00AB7575"/>
    <w:rsid w:val="00B23BF0"/>
    <w:rsid w:val="00C22603"/>
    <w:rsid w:val="00CB0052"/>
    <w:rsid w:val="00CD0338"/>
    <w:rsid w:val="00EC4C59"/>
    <w:rsid w:val="00F0096B"/>
    <w:rsid w:val="00FB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D7BB1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15A4"/>
    <w:rPr>
      <w:rFonts w:ascii="Calibri" w:hAnsi="Calibri" w:cs="Calibri"/>
    </w:rPr>
  </w:style>
  <w:style w:type="paragraph" w:styleId="Titolo1">
    <w:name w:val="heading 1"/>
    <w:basedOn w:val="Normale"/>
    <w:next w:val="Normale"/>
    <w:link w:val="Titolo1Carattere"/>
    <w:qFormat/>
    <w:rsid w:val="007115A4"/>
    <w:pPr>
      <w:keepNext/>
      <w:keepLines/>
      <w:spacing w:before="240"/>
      <w:outlineLvl w:val="0"/>
    </w:pPr>
    <w:rPr>
      <w:rFonts w:ascii="Calibri Light" w:eastAsiaTheme="majorEastAsia" w:hAnsi="Calibri Light" w:cs="Calibri Light"/>
      <w:color w:val="1F4E79" w:themeColor="accent1" w:themeShade="80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115A4"/>
    <w:pPr>
      <w:keepNext/>
      <w:keepLines/>
      <w:spacing w:before="40"/>
      <w:outlineLvl w:val="1"/>
    </w:pPr>
    <w:rPr>
      <w:rFonts w:ascii="Calibri Light" w:eastAsiaTheme="majorEastAsia" w:hAnsi="Calibri Light" w:cs="Calibri Light"/>
      <w:color w:val="1F4E79" w:themeColor="accent1" w:themeShade="80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115A4"/>
    <w:pPr>
      <w:keepNext/>
      <w:keepLines/>
      <w:spacing w:before="40"/>
      <w:outlineLvl w:val="2"/>
    </w:pPr>
    <w:rPr>
      <w:rFonts w:ascii="Calibri Light" w:eastAsiaTheme="majorEastAsia" w:hAnsi="Calibri Light" w:cs="Calibri Light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nhideWhenUsed/>
    <w:qFormat/>
    <w:rsid w:val="007115A4"/>
    <w:pPr>
      <w:keepNext/>
      <w:keepLines/>
      <w:spacing w:before="40"/>
      <w:outlineLvl w:val="3"/>
    </w:pPr>
    <w:rPr>
      <w:rFonts w:ascii="Calibri Light" w:eastAsiaTheme="majorEastAsia" w:hAnsi="Calibri Light" w:cs="Calibri Light"/>
      <w:i/>
      <w:iCs/>
      <w:color w:val="1F4E79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7115A4"/>
    <w:pPr>
      <w:keepNext/>
      <w:keepLines/>
      <w:spacing w:before="40"/>
      <w:outlineLvl w:val="4"/>
    </w:pPr>
    <w:rPr>
      <w:rFonts w:ascii="Calibri Light" w:eastAsiaTheme="majorEastAsia" w:hAnsi="Calibri Light" w:cs="Calibri Light"/>
      <w:color w:val="1F4E79" w:themeColor="accent1" w:themeShade="80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7115A4"/>
    <w:pPr>
      <w:keepNext/>
      <w:keepLines/>
      <w:spacing w:before="40"/>
      <w:outlineLvl w:val="5"/>
    </w:pPr>
    <w:rPr>
      <w:rFonts w:ascii="Calibri Light" w:eastAsiaTheme="majorEastAsia" w:hAnsi="Calibri Light" w:cs="Calibri Light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7115A4"/>
    <w:pPr>
      <w:keepNext/>
      <w:keepLines/>
      <w:spacing w:before="40"/>
      <w:outlineLvl w:val="6"/>
    </w:pPr>
    <w:rPr>
      <w:rFonts w:ascii="Calibri Light" w:eastAsiaTheme="majorEastAsia" w:hAnsi="Calibri Light" w:cs="Calibri Light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7115A4"/>
    <w:pPr>
      <w:keepNext/>
      <w:keepLines/>
      <w:spacing w:before="40"/>
      <w:outlineLvl w:val="7"/>
    </w:pPr>
    <w:rPr>
      <w:rFonts w:ascii="Calibri Light" w:eastAsiaTheme="majorEastAsia" w:hAnsi="Calibri Light" w:cs="Calibri Light"/>
      <w:color w:val="272727" w:themeColor="text1" w:themeTint="D8"/>
      <w:szCs w:val="21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7115A4"/>
    <w:pPr>
      <w:keepNext/>
      <w:keepLines/>
      <w:spacing w:before="40"/>
      <w:outlineLvl w:val="8"/>
    </w:pPr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115A4"/>
    <w:rPr>
      <w:rFonts w:ascii="Calibri Light" w:eastAsiaTheme="majorEastAsia" w:hAnsi="Calibri Light" w:cs="Calibri Light"/>
      <w:color w:val="1F4E79" w:themeColor="accent1" w:themeShade="8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115A4"/>
    <w:rPr>
      <w:rFonts w:ascii="Calibri Light" w:eastAsiaTheme="majorEastAsia" w:hAnsi="Calibri Light" w:cs="Calibri Light"/>
      <w:color w:val="1F4E79" w:themeColor="accent1" w:themeShade="80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115A4"/>
    <w:rPr>
      <w:rFonts w:ascii="Calibri Light" w:eastAsiaTheme="majorEastAsia" w:hAnsi="Calibri Light" w:cs="Calibri Light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7115A4"/>
    <w:rPr>
      <w:rFonts w:ascii="Calibri Light" w:eastAsiaTheme="majorEastAsia" w:hAnsi="Calibri Light" w:cs="Calibri Light"/>
      <w:i/>
      <w:iCs/>
      <w:color w:val="1F4E79" w:themeColor="accent1" w:themeShade="80"/>
    </w:rPr>
  </w:style>
  <w:style w:type="character" w:customStyle="1" w:styleId="Titolo5Carattere">
    <w:name w:val="Titolo 5 Carattere"/>
    <w:basedOn w:val="Carpredefinitoparagrafo"/>
    <w:link w:val="Titolo5"/>
    <w:uiPriority w:val="9"/>
    <w:rsid w:val="007115A4"/>
    <w:rPr>
      <w:rFonts w:ascii="Calibri Light" w:eastAsiaTheme="majorEastAsia" w:hAnsi="Calibri Light" w:cs="Calibri Light"/>
      <w:color w:val="1F4E79" w:themeColor="accent1" w:themeShade="80"/>
    </w:rPr>
  </w:style>
  <w:style w:type="character" w:customStyle="1" w:styleId="Titolo6Carattere">
    <w:name w:val="Titolo 6 Carattere"/>
    <w:basedOn w:val="Carpredefinitoparagrafo"/>
    <w:link w:val="Titolo6"/>
    <w:uiPriority w:val="9"/>
    <w:rsid w:val="007115A4"/>
    <w:rPr>
      <w:rFonts w:ascii="Calibri Light" w:eastAsiaTheme="majorEastAsia" w:hAnsi="Calibri Light" w:cs="Calibri Light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rsid w:val="007115A4"/>
    <w:rPr>
      <w:rFonts w:ascii="Calibri Light" w:eastAsiaTheme="majorEastAsia" w:hAnsi="Calibri Light" w:cs="Calibri Light"/>
      <w:i/>
      <w:iCs/>
      <w:color w:val="1F4D78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rsid w:val="007115A4"/>
    <w:rPr>
      <w:rFonts w:ascii="Calibri Light" w:eastAsiaTheme="majorEastAsia" w:hAnsi="Calibri Light" w:cs="Calibri Light"/>
      <w:color w:val="272727" w:themeColor="text1" w:themeTint="D8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rsid w:val="007115A4"/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rsid w:val="007115A4"/>
    <w:pPr>
      <w:contextualSpacing/>
    </w:pPr>
    <w:rPr>
      <w:rFonts w:ascii="Calibri Light" w:eastAsiaTheme="majorEastAsia" w:hAnsi="Calibri Light" w:cs="Calibri Light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115A4"/>
    <w:rPr>
      <w:rFonts w:ascii="Calibri Light" w:eastAsiaTheme="majorEastAsia" w:hAnsi="Calibri Light" w:cs="Calibri Light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115A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115A4"/>
    <w:rPr>
      <w:rFonts w:ascii="Calibri" w:eastAsiaTheme="minorEastAsia" w:hAnsi="Calibri" w:cs="Calibri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sid w:val="007115A4"/>
    <w:rPr>
      <w:rFonts w:ascii="Calibri" w:hAnsi="Calibri" w:cs="Calibri"/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7115A4"/>
    <w:rPr>
      <w:rFonts w:ascii="Calibri" w:hAnsi="Calibri" w:cs="Calibri"/>
      <w:i/>
      <w:iCs/>
    </w:rPr>
  </w:style>
  <w:style w:type="character" w:styleId="Enfasiintensa">
    <w:name w:val="Intense Emphasis"/>
    <w:basedOn w:val="Carpredefinitoparagrafo"/>
    <w:uiPriority w:val="21"/>
    <w:qFormat/>
    <w:rsid w:val="007115A4"/>
    <w:rPr>
      <w:rFonts w:ascii="Calibri" w:hAnsi="Calibri" w:cs="Calibri"/>
      <w:i/>
      <w:iCs/>
      <w:color w:val="1F4E79" w:themeColor="accent1" w:themeShade="80"/>
    </w:rPr>
  </w:style>
  <w:style w:type="character" w:styleId="Enfasigrassetto">
    <w:name w:val="Strong"/>
    <w:basedOn w:val="Carpredefinitoparagrafo"/>
    <w:uiPriority w:val="22"/>
    <w:qFormat/>
    <w:rsid w:val="007115A4"/>
    <w:rPr>
      <w:rFonts w:ascii="Calibri" w:hAnsi="Calibri" w:cs="Calibri"/>
      <w:b/>
      <w:bCs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115A4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115A4"/>
    <w:rPr>
      <w:rFonts w:ascii="Calibri" w:hAnsi="Calibri" w:cs="Calibri"/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115A4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115A4"/>
    <w:rPr>
      <w:rFonts w:ascii="Calibri" w:hAnsi="Calibri" w:cs="Calibri"/>
      <w:i/>
      <w:iCs/>
      <w:color w:val="1F4E79" w:themeColor="accent1" w:themeShade="80"/>
    </w:rPr>
  </w:style>
  <w:style w:type="character" w:styleId="Riferimentodelicato">
    <w:name w:val="Subtle Reference"/>
    <w:basedOn w:val="Carpredefinitoparagrafo"/>
    <w:uiPriority w:val="31"/>
    <w:qFormat/>
    <w:rsid w:val="007115A4"/>
    <w:rPr>
      <w:rFonts w:ascii="Calibri" w:hAnsi="Calibri" w:cs="Calibri"/>
      <w:smallCaps/>
      <w:color w:val="5A5A5A" w:themeColor="text1" w:themeTint="A5"/>
    </w:rPr>
  </w:style>
  <w:style w:type="character" w:styleId="Riferimentointenso">
    <w:name w:val="Intense Reference"/>
    <w:basedOn w:val="Carpredefinitoparagrafo"/>
    <w:uiPriority w:val="32"/>
    <w:qFormat/>
    <w:rsid w:val="007115A4"/>
    <w:rPr>
      <w:rFonts w:ascii="Calibri" w:hAnsi="Calibri" w:cs="Calibri"/>
      <w:b/>
      <w:bCs/>
      <w:caps w:val="0"/>
      <w:smallCaps/>
      <w:color w:val="1F4E79" w:themeColor="accent1" w:themeShade="80"/>
      <w:spacing w:val="5"/>
    </w:rPr>
  </w:style>
  <w:style w:type="character" w:styleId="Titolodellibro">
    <w:name w:val="Book Title"/>
    <w:basedOn w:val="Carpredefinitoparagrafo"/>
    <w:uiPriority w:val="33"/>
    <w:qFormat/>
    <w:rsid w:val="007115A4"/>
    <w:rPr>
      <w:rFonts w:ascii="Calibri" w:hAnsi="Calibri" w:cs="Calibri"/>
      <w:b/>
      <w:bCs/>
      <w:i/>
      <w:iCs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7115A4"/>
    <w:rPr>
      <w:rFonts w:ascii="Calibri" w:hAnsi="Calibri" w:cs="Calibri"/>
      <w:color w:val="1F4E79" w:themeColor="accent1" w:themeShade="80"/>
      <w:u w:val="single"/>
    </w:rPr>
  </w:style>
  <w:style w:type="character" w:styleId="Collegamentovisitato">
    <w:name w:val="FollowedHyperlink"/>
    <w:basedOn w:val="Carpredefinitoparagrafo"/>
    <w:uiPriority w:val="99"/>
    <w:unhideWhenUsed/>
    <w:rsid w:val="007115A4"/>
    <w:rPr>
      <w:rFonts w:ascii="Calibri" w:hAnsi="Calibri" w:cs="Calibri"/>
      <w:color w:val="954F72" w:themeColor="followedHyperlink"/>
      <w:u w:val="single"/>
    </w:rPr>
  </w:style>
  <w:style w:type="paragraph" w:styleId="Didascalia">
    <w:name w:val="caption"/>
    <w:basedOn w:val="Normale"/>
    <w:next w:val="Normale"/>
    <w:uiPriority w:val="35"/>
    <w:unhideWhenUsed/>
    <w:qFormat/>
    <w:rsid w:val="007115A4"/>
    <w:pPr>
      <w:spacing w:after="200"/>
    </w:pPr>
    <w:rPr>
      <w:i/>
      <w:iCs/>
      <w:color w:val="44546A" w:themeColor="text2"/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15A4"/>
    <w:rPr>
      <w:rFonts w:ascii="Segoe UI" w:hAnsi="Segoe UI" w:cs="Segoe UI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15A4"/>
    <w:rPr>
      <w:rFonts w:ascii="Segoe UI" w:hAnsi="Segoe UI" w:cs="Segoe UI"/>
      <w:szCs w:val="18"/>
    </w:rPr>
  </w:style>
  <w:style w:type="paragraph" w:styleId="Testodelblocco">
    <w:name w:val="Block Text"/>
    <w:basedOn w:val="Normale"/>
    <w:uiPriority w:val="99"/>
    <w:semiHidden/>
    <w:unhideWhenUsed/>
    <w:rsid w:val="007115A4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7115A4"/>
    <w:pPr>
      <w:spacing w:after="120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7115A4"/>
    <w:rPr>
      <w:rFonts w:ascii="Calibri" w:hAnsi="Calibri" w:cs="Calibri"/>
      <w:szCs w:val="16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7115A4"/>
    <w:pPr>
      <w:spacing w:after="120"/>
      <w:ind w:left="360"/>
    </w:pPr>
    <w:rPr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7115A4"/>
    <w:rPr>
      <w:rFonts w:ascii="Calibri" w:hAnsi="Calibri" w:cs="Calibri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7115A4"/>
    <w:rPr>
      <w:rFonts w:ascii="Calibri" w:hAnsi="Calibri" w:cs="Calibri"/>
      <w:sz w:val="22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15A4"/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15A4"/>
    <w:rPr>
      <w:rFonts w:ascii="Calibri" w:hAnsi="Calibri" w:cs="Calibri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15A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15A4"/>
    <w:rPr>
      <w:rFonts w:ascii="Calibri" w:hAnsi="Calibri" w:cs="Calibri"/>
      <w:b/>
      <w:bCs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7115A4"/>
    <w:rPr>
      <w:rFonts w:ascii="Segoe UI" w:hAnsi="Segoe UI" w:cs="Segoe UI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7115A4"/>
    <w:rPr>
      <w:rFonts w:ascii="Segoe UI" w:hAnsi="Segoe UI" w:cs="Segoe UI"/>
      <w:szCs w:val="16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7115A4"/>
    <w:rPr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7115A4"/>
    <w:rPr>
      <w:rFonts w:ascii="Calibri" w:hAnsi="Calibri" w:cs="Calibri"/>
      <w:szCs w:val="20"/>
    </w:rPr>
  </w:style>
  <w:style w:type="paragraph" w:styleId="Indirizzomittente">
    <w:name w:val="envelope return"/>
    <w:basedOn w:val="Normale"/>
    <w:uiPriority w:val="99"/>
    <w:semiHidden/>
    <w:unhideWhenUsed/>
    <w:rsid w:val="007115A4"/>
    <w:rPr>
      <w:rFonts w:ascii="Calibri Light" w:eastAsiaTheme="majorEastAsia" w:hAnsi="Calibri Light" w:cs="Calibri Light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115A4"/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115A4"/>
    <w:rPr>
      <w:rFonts w:ascii="Calibri" w:hAnsi="Calibri" w:cs="Calibri"/>
      <w:szCs w:val="20"/>
    </w:rPr>
  </w:style>
  <w:style w:type="character" w:styleId="CodiceHTML">
    <w:name w:val="HTML Code"/>
    <w:basedOn w:val="Carpredefinitoparagrafo"/>
    <w:uiPriority w:val="99"/>
    <w:semiHidden/>
    <w:unhideWhenUsed/>
    <w:rsid w:val="007115A4"/>
    <w:rPr>
      <w:rFonts w:ascii="Consolas" w:hAnsi="Consolas" w:cs="Calibri"/>
      <w:sz w:val="22"/>
      <w:szCs w:val="20"/>
    </w:rPr>
  </w:style>
  <w:style w:type="character" w:styleId="TastieraHTML">
    <w:name w:val="HTML Keyboard"/>
    <w:basedOn w:val="Carpredefinitoparagrafo"/>
    <w:uiPriority w:val="99"/>
    <w:semiHidden/>
    <w:unhideWhenUsed/>
    <w:rsid w:val="007115A4"/>
    <w:rPr>
      <w:rFonts w:ascii="Consolas" w:hAnsi="Consolas" w:cs="Calibri"/>
      <w:sz w:val="22"/>
      <w:szCs w:val="2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7115A4"/>
    <w:rPr>
      <w:rFonts w:ascii="Consolas" w:hAnsi="Consolas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7115A4"/>
    <w:rPr>
      <w:rFonts w:ascii="Consolas" w:hAnsi="Consolas" w:cs="Calibri"/>
      <w:szCs w:val="20"/>
    </w:rPr>
  </w:style>
  <w:style w:type="character" w:styleId="MacchinadascrivereHTML">
    <w:name w:val="HTML Typewriter"/>
    <w:basedOn w:val="Carpredefinitoparagrafo"/>
    <w:uiPriority w:val="99"/>
    <w:semiHidden/>
    <w:unhideWhenUsed/>
    <w:rsid w:val="007115A4"/>
    <w:rPr>
      <w:rFonts w:ascii="Consolas" w:hAnsi="Consolas" w:cs="Calibri"/>
      <w:sz w:val="22"/>
      <w:szCs w:val="20"/>
    </w:rPr>
  </w:style>
  <w:style w:type="paragraph" w:styleId="Testomacro">
    <w:name w:val="macro"/>
    <w:link w:val="TestomacroCarattere"/>
    <w:uiPriority w:val="99"/>
    <w:semiHidden/>
    <w:unhideWhenUsed/>
    <w:rsid w:val="007115A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alibri"/>
      <w:szCs w:val="20"/>
    </w:rPr>
  </w:style>
  <w:style w:type="character" w:customStyle="1" w:styleId="TestomacroCarattere">
    <w:name w:val="Testo macro Carattere"/>
    <w:basedOn w:val="Carpredefinitoparagrafo"/>
    <w:link w:val="Testomacro"/>
    <w:uiPriority w:val="99"/>
    <w:semiHidden/>
    <w:rsid w:val="007115A4"/>
    <w:rPr>
      <w:rFonts w:ascii="Consolas" w:hAnsi="Consolas" w:cs="Calibri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7115A4"/>
    <w:rPr>
      <w:rFonts w:ascii="Consolas" w:hAnsi="Consolas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7115A4"/>
    <w:rPr>
      <w:rFonts w:ascii="Consolas" w:hAnsi="Consolas" w:cs="Calibri"/>
      <w:szCs w:val="21"/>
    </w:rPr>
  </w:style>
  <w:style w:type="character" w:styleId="Testosegnaposto">
    <w:name w:val="Placeholder Text"/>
    <w:basedOn w:val="Carpredefinitoparagrafo"/>
    <w:uiPriority w:val="99"/>
    <w:semiHidden/>
    <w:rsid w:val="007115A4"/>
    <w:rPr>
      <w:rFonts w:ascii="Calibri" w:hAnsi="Calibri" w:cs="Calibri"/>
      <w:color w:val="3B3838" w:themeColor="background2" w:themeShade="40"/>
    </w:rPr>
  </w:style>
  <w:style w:type="paragraph" w:styleId="Intestazione">
    <w:name w:val="header"/>
    <w:basedOn w:val="Normale"/>
    <w:link w:val="IntestazioneCarattere"/>
    <w:uiPriority w:val="99"/>
    <w:unhideWhenUsed/>
    <w:rsid w:val="007115A4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115A4"/>
    <w:rPr>
      <w:rFonts w:ascii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7115A4"/>
  </w:style>
  <w:style w:type="character" w:customStyle="1" w:styleId="PidipaginaCarattere">
    <w:name w:val="Piè di pagina Carattere"/>
    <w:basedOn w:val="Carpredefinitoparagrafo"/>
    <w:link w:val="Pidipagina"/>
    <w:uiPriority w:val="99"/>
    <w:rsid w:val="007115A4"/>
    <w:rPr>
      <w:rFonts w:ascii="Calibri" w:hAnsi="Calibri" w:cs="Calibri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7115A4"/>
    <w:pPr>
      <w:spacing w:after="120"/>
      <w:ind w:left="1757"/>
    </w:pPr>
  </w:style>
  <w:style w:type="character" w:styleId="Menzione">
    <w:name w:val="Mention"/>
    <w:basedOn w:val="Carpredefinitoparagrafo"/>
    <w:uiPriority w:val="99"/>
    <w:semiHidden/>
    <w:unhideWhenUsed/>
    <w:rsid w:val="007115A4"/>
    <w:rPr>
      <w:rFonts w:ascii="Calibri" w:hAnsi="Calibri" w:cs="Calibri"/>
      <w:color w:val="2B579A"/>
      <w:shd w:val="clear" w:color="auto" w:fill="E1DFDD"/>
    </w:rPr>
  </w:style>
  <w:style w:type="numbering" w:styleId="111111">
    <w:name w:val="Outline List 2"/>
    <w:basedOn w:val="Nessunelenco"/>
    <w:uiPriority w:val="99"/>
    <w:semiHidden/>
    <w:unhideWhenUsed/>
    <w:rsid w:val="007115A4"/>
    <w:pPr>
      <w:numPr>
        <w:numId w:val="24"/>
      </w:numPr>
    </w:pPr>
  </w:style>
  <w:style w:type="numbering" w:styleId="1ai">
    <w:name w:val="Outline List 1"/>
    <w:basedOn w:val="Nessunelenco"/>
    <w:uiPriority w:val="99"/>
    <w:semiHidden/>
    <w:unhideWhenUsed/>
    <w:rsid w:val="007115A4"/>
    <w:pPr>
      <w:numPr>
        <w:numId w:val="25"/>
      </w:numPr>
    </w:pPr>
  </w:style>
  <w:style w:type="character" w:styleId="VariabileHTML">
    <w:name w:val="HTML Variable"/>
    <w:basedOn w:val="Carpredefinitoparagrafo"/>
    <w:uiPriority w:val="99"/>
    <w:semiHidden/>
    <w:unhideWhenUsed/>
    <w:rsid w:val="007115A4"/>
    <w:rPr>
      <w:rFonts w:ascii="Calibri" w:hAnsi="Calibri" w:cs="Calibri"/>
      <w:i/>
      <w:iCs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7115A4"/>
    <w:rPr>
      <w:i/>
      <w:iCs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7115A4"/>
    <w:rPr>
      <w:rFonts w:ascii="Calibri" w:hAnsi="Calibri" w:cs="Calibri"/>
      <w:i/>
      <w:iCs/>
    </w:rPr>
  </w:style>
  <w:style w:type="character" w:styleId="DefinizioneHTML">
    <w:name w:val="HTML Definition"/>
    <w:basedOn w:val="Carpredefinitoparagrafo"/>
    <w:uiPriority w:val="99"/>
    <w:semiHidden/>
    <w:unhideWhenUsed/>
    <w:rsid w:val="007115A4"/>
    <w:rPr>
      <w:rFonts w:ascii="Calibri" w:hAnsi="Calibri" w:cs="Calibri"/>
      <w:i/>
      <w:iCs/>
    </w:rPr>
  </w:style>
  <w:style w:type="character" w:styleId="CitazioneHTML">
    <w:name w:val="HTML Cite"/>
    <w:basedOn w:val="Carpredefinitoparagrafo"/>
    <w:uiPriority w:val="99"/>
    <w:semiHidden/>
    <w:unhideWhenUsed/>
    <w:rsid w:val="007115A4"/>
    <w:rPr>
      <w:rFonts w:ascii="Calibri" w:hAnsi="Calibri" w:cs="Calibri"/>
      <w:i/>
      <w:iCs/>
    </w:rPr>
  </w:style>
  <w:style w:type="character" w:styleId="EsempioHTML">
    <w:name w:val="HTML Sample"/>
    <w:basedOn w:val="Carpredefinitoparagrafo"/>
    <w:uiPriority w:val="99"/>
    <w:semiHidden/>
    <w:unhideWhenUsed/>
    <w:rsid w:val="007115A4"/>
    <w:rPr>
      <w:rFonts w:ascii="Consolas" w:hAnsi="Consolas" w:cs="Calibri"/>
      <w:sz w:val="24"/>
      <w:szCs w:val="24"/>
    </w:rPr>
  </w:style>
  <w:style w:type="character" w:styleId="AcronimoHTML">
    <w:name w:val="HTML Acronym"/>
    <w:basedOn w:val="Carpredefinitoparagrafo"/>
    <w:uiPriority w:val="99"/>
    <w:semiHidden/>
    <w:unhideWhenUsed/>
    <w:rsid w:val="007115A4"/>
    <w:rPr>
      <w:rFonts w:ascii="Calibri" w:hAnsi="Calibri" w:cs="Calibri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7115A4"/>
    <w:pPr>
      <w:spacing w:after="100"/>
    </w:pPr>
  </w:style>
  <w:style w:type="paragraph" w:styleId="Sommario2">
    <w:name w:val="toc 2"/>
    <w:basedOn w:val="Normale"/>
    <w:next w:val="Normale"/>
    <w:autoRedefine/>
    <w:uiPriority w:val="39"/>
    <w:semiHidden/>
    <w:unhideWhenUsed/>
    <w:rsid w:val="007115A4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7115A4"/>
    <w:pPr>
      <w:spacing w:after="100"/>
      <w:ind w:left="440"/>
    </w:pPr>
  </w:style>
  <w:style w:type="paragraph" w:styleId="Sommario4">
    <w:name w:val="toc 4"/>
    <w:basedOn w:val="Normale"/>
    <w:next w:val="Normale"/>
    <w:autoRedefine/>
    <w:uiPriority w:val="39"/>
    <w:semiHidden/>
    <w:unhideWhenUsed/>
    <w:rsid w:val="007115A4"/>
    <w:pPr>
      <w:spacing w:after="100"/>
      <w:ind w:left="660"/>
    </w:pPr>
  </w:style>
  <w:style w:type="paragraph" w:styleId="Sommario5">
    <w:name w:val="toc 5"/>
    <w:basedOn w:val="Normale"/>
    <w:next w:val="Normale"/>
    <w:autoRedefine/>
    <w:uiPriority w:val="39"/>
    <w:semiHidden/>
    <w:unhideWhenUsed/>
    <w:rsid w:val="007115A4"/>
    <w:pPr>
      <w:spacing w:after="100"/>
      <w:ind w:left="880"/>
    </w:pPr>
  </w:style>
  <w:style w:type="paragraph" w:styleId="Sommario6">
    <w:name w:val="toc 6"/>
    <w:basedOn w:val="Normale"/>
    <w:next w:val="Normale"/>
    <w:autoRedefine/>
    <w:uiPriority w:val="39"/>
    <w:semiHidden/>
    <w:unhideWhenUsed/>
    <w:rsid w:val="007115A4"/>
    <w:pPr>
      <w:spacing w:after="100"/>
      <w:ind w:left="1100"/>
    </w:pPr>
  </w:style>
  <w:style w:type="paragraph" w:styleId="Sommario7">
    <w:name w:val="toc 7"/>
    <w:basedOn w:val="Normale"/>
    <w:next w:val="Normale"/>
    <w:autoRedefine/>
    <w:uiPriority w:val="39"/>
    <w:semiHidden/>
    <w:unhideWhenUsed/>
    <w:rsid w:val="007115A4"/>
    <w:pPr>
      <w:spacing w:after="100"/>
      <w:ind w:left="1320"/>
    </w:pPr>
  </w:style>
  <w:style w:type="paragraph" w:styleId="Sommario8">
    <w:name w:val="toc 8"/>
    <w:basedOn w:val="Normale"/>
    <w:next w:val="Normale"/>
    <w:autoRedefine/>
    <w:uiPriority w:val="39"/>
    <w:semiHidden/>
    <w:unhideWhenUsed/>
    <w:rsid w:val="007115A4"/>
    <w:pPr>
      <w:spacing w:after="100"/>
      <w:ind w:left="1540"/>
    </w:p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115A4"/>
    <w:pPr>
      <w:outlineLvl w:val="9"/>
    </w:pPr>
    <w:rPr>
      <w:color w:val="2E74B5" w:themeColor="accent1" w:themeShade="BF"/>
    </w:rPr>
  </w:style>
  <w:style w:type="table" w:styleId="Tabellaprofessionale">
    <w:name w:val="Table Professional"/>
    <w:basedOn w:val="Tabellanormale"/>
    <w:uiPriority w:val="99"/>
    <w:semiHidden/>
    <w:unhideWhenUsed/>
    <w:rsid w:val="007115A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lencomedio1">
    <w:name w:val="Medium List 1"/>
    <w:basedOn w:val="Tabellanormale"/>
    <w:uiPriority w:val="65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Elencomedio1-Colore1">
    <w:name w:val="Medium List 1 Accent 1"/>
    <w:basedOn w:val="Tabellanormale"/>
    <w:uiPriority w:val="65"/>
    <w:rsid w:val="007115A4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Elencomedio1-Colore2">
    <w:name w:val="Medium List 1 Accent 2"/>
    <w:basedOn w:val="Tabellanormale"/>
    <w:uiPriority w:val="65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Elencomedio1-Colore3">
    <w:name w:val="Medium List 1 Accent 3"/>
    <w:basedOn w:val="Tabellanormale"/>
    <w:uiPriority w:val="65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Elencomedio1-Colore4">
    <w:name w:val="Medium List 1 Accent 4"/>
    <w:basedOn w:val="Tabellanormale"/>
    <w:uiPriority w:val="65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Elencomedio1-Colore5">
    <w:name w:val="Medium List 1 Accent 5"/>
    <w:basedOn w:val="Tabellanormale"/>
    <w:uiPriority w:val="65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Elencomedio1-Colore6">
    <w:name w:val="Medium List 1 Accent 6"/>
    <w:basedOn w:val="Tabellanormale"/>
    <w:uiPriority w:val="65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Elencomedio2">
    <w:name w:val="Medium List 2"/>
    <w:basedOn w:val="Tabellanormale"/>
    <w:uiPriority w:val="66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1">
    <w:name w:val="Medium List 2 Accent 1"/>
    <w:basedOn w:val="Tabellanormale"/>
    <w:uiPriority w:val="66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2">
    <w:name w:val="Medium List 2 Accent 2"/>
    <w:basedOn w:val="Tabellanormale"/>
    <w:uiPriority w:val="66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3">
    <w:name w:val="Medium List 2 Accent 3"/>
    <w:basedOn w:val="Tabellanormale"/>
    <w:uiPriority w:val="66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4">
    <w:name w:val="Medium List 2 Accent 4"/>
    <w:basedOn w:val="Tabellanormale"/>
    <w:uiPriority w:val="66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5">
    <w:name w:val="Medium List 2 Accent 5"/>
    <w:basedOn w:val="Tabellanormale"/>
    <w:uiPriority w:val="66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6">
    <w:name w:val="Medium List 2 Accent 6"/>
    <w:basedOn w:val="Tabellanormale"/>
    <w:uiPriority w:val="66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fondomedio1">
    <w:name w:val="Medium Shading 1"/>
    <w:basedOn w:val="Tabellanormale"/>
    <w:uiPriority w:val="63"/>
    <w:semiHidden/>
    <w:unhideWhenUsed/>
    <w:rsid w:val="007115A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1">
    <w:name w:val="Medium Shading 1 Accent 1"/>
    <w:basedOn w:val="Tabellanormale"/>
    <w:uiPriority w:val="63"/>
    <w:rsid w:val="007115A4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2">
    <w:name w:val="Medium Shading 1 Accent 2"/>
    <w:basedOn w:val="Tabellanormale"/>
    <w:uiPriority w:val="63"/>
    <w:semiHidden/>
    <w:unhideWhenUsed/>
    <w:rsid w:val="007115A4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3">
    <w:name w:val="Medium Shading 1 Accent 3"/>
    <w:basedOn w:val="Tabellanormale"/>
    <w:uiPriority w:val="63"/>
    <w:semiHidden/>
    <w:unhideWhenUsed/>
    <w:rsid w:val="007115A4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4">
    <w:name w:val="Medium Shading 1 Accent 4"/>
    <w:basedOn w:val="Tabellanormale"/>
    <w:uiPriority w:val="63"/>
    <w:semiHidden/>
    <w:unhideWhenUsed/>
    <w:rsid w:val="007115A4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5">
    <w:name w:val="Medium Shading 1 Accent 5"/>
    <w:basedOn w:val="Tabellanormale"/>
    <w:uiPriority w:val="63"/>
    <w:semiHidden/>
    <w:unhideWhenUsed/>
    <w:rsid w:val="007115A4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6">
    <w:name w:val="Medium Shading 1 Accent 6"/>
    <w:basedOn w:val="Tabellanormale"/>
    <w:uiPriority w:val="63"/>
    <w:semiHidden/>
    <w:unhideWhenUsed/>
    <w:rsid w:val="007115A4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2">
    <w:name w:val="Medium Shading 2"/>
    <w:basedOn w:val="Tabellanormale"/>
    <w:uiPriority w:val="64"/>
    <w:semiHidden/>
    <w:unhideWhenUsed/>
    <w:rsid w:val="007115A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fondomedio2-Colore1">
    <w:name w:val="Medium Shading 2 Accent 1"/>
    <w:basedOn w:val="Tabellanormale"/>
    <w:uiPriority w:val="64"/>
    <w:rsid w:val="007115A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fondomedio2-Colore2">
    <w:name w:val="Medium Shading 2 Accent 2"/>
    <w:basedOn w:val="Tabellanormale"/>
    <w:uiPriority w:val="64"/>
    <w:semiHidden/>
    <w:unhideWhenUsed/>
    <w:rsid w:val="007115A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fondomedio2-Colore3">
    <w:name w:val="Medium Shading 2 Accent 3"/>
    <w:basedOn w:val="Tabellanormale"/>
    <w:uiPriority w:val="64"/>
    <w:semiHidden/>
    <w:unhideWhenUsed/>
    <w:rsid w:val="007115A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fondomedio2-Colore4">
    <w:name w:val="Medium Shading 2 Accent 4"/>
    <w:basedOn w:val="Tabellanormale"/>
    <w:uiPriority w:val="64"/>
    <w:semiHidden/>
    <w:unhideWhenUsed/>
    <w:rsid w:val="007115A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fondomedio2-Colore5">
    <w:name w:val="Medium Shading 2 Accent 5"/>
    <w:basedOn w:val="Tabellanormale"/>
    <w:uiPriority w:val="64"/>
    <w:semiHidden/>
    <w:unhideWhenUsed/>
    <w:rsid w:val="007115A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fondomedio2-Colore6">
    <w:name w:val="Medium Shading 2 Accent 6"/>
    <w:basedOn w:val="Tabellanormale"/>
    <w:uiPriority w:val="64"/>
    <w:semiHidden/>
    <w:unhideWhenUsed/>
    <w:rsid w:val="007115A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rigliamedia1">
    <w:name w:val="Medium Grid 1"/>
    <w:basedOn w:val="Tabellanormale"/>
    <w:uiPriority w:val="67"/>
    <w:semiHidden/>
    <w:unhideWhenUsed/>
    <w:rsid w:val="007115A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gliamedia1-Colore1">
    <w:name w:val="Medium Grid 1 Accent 1"/>
    <w:basedOn w:val="Tabellanormale"/>
    <w:uiPriority w:val="67"/>
    <w:semiHidden/>
    <w:unhideWhenUsed/>
    <w:rsid w:val="007115A4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Grigliamedia1-Colore2">
    <w:name w:val="Medium Grid 1 Accent 2"/>
    <w:basedOn w:val="Tabellanormale"/>
    <w:uiPriority w:val="67"/>
    <w:semiHidden/>
    <w:unhideWhenUsed/>
    <w:rsid w:val="007115A4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Grigliamedia1-Colore3">
    <w:name w:val="Medium Grid 1 Accent 3"/>
    <w:basedOn w:val="Tabellanormale"/>
    <w:uiPriority w:val="67"/>
    <w:semiHidden/>
    <w:unhideWhenUsed/>
    <w:rsid w:val="007115A4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Grigliamedia1-Colore4">
    <w:name w:val="Medium Grid 1 Accent 4"/>
    <w:basedOn w:val="Tabellanormale"/>
    <w:uiPriority w:val="67"/>
    <w:semiHidden/>
    <w:unhideWhenUsed/>
    <w:rsid w:val="007115A4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Grigliamedia1-Colore5">
    <w:name w:val="Medium Grid 1 Accent 5"/>
    <w:basedOn w:val="Tabellanormale"/>
    <w:uiPriority w:val="67"/>
    <w:semiHidden/>
    <w:unhideWhenUsed/>
    <w:rsid w:val="007115A4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Grigliamedia1-Colore6">
    <w:name w:val="Medium Grid 1 Accent 6"/>
    <w:basedOn w:val="Tabellanormale"/>
    <w:uiPriority w:val="67"/>
    <w:semiHidden/>
    <w:unhideWhenUsed/>
    <w:rsid w:val="007115A4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Grigliamedia2">
    <w:name w:val="Medium Grid 2"/>
    <w:basedOn w:val="Tabellanormale"/>
    <w:uiPriority w:val="68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1">
    <w:name w:val="Medium Grid 2 Accent 1"/>
    <w:basedOn w:val="Tabellanormale"/>
    <w:uiPriority w:val="68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2">
    <w:name w:val="Medium Grid 2 Accent 2"/>
    <w:basedOn w:val="Tabellanormale"/>
    <w:uiPriority w:val="68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3">
    <w:name w:val="Medium Grid 2 Accent 3"/>
    <w:basedOn w:val="Tabellanormale"/>
    <w:uiPriority w:val="68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4">
    <w:name w:val="Medium Grid 2 Accent 4"/>
    <w:basedOn w:val="Tabellanormale"/>
    <w:uiPriority w:val="68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5">
    <w:name w:val="Medium Grid 2 Accent 5"/>
    <w:basedOn w:val="Tabellanormale"/>
    <w:uiPriority w:val="68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6">
    <w:name w:val="Medium Grid 2 Accent 6"/>
    <w:basedOn w:val="Tabellanormale"/>
    <w:uiPriority w:val="68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3">
    <w:name w:val="Medium Grid 3"/>
    <w:basedOn w:val="Tabellanormale"/>
    <w:uiPriority w:val="69"/>
    <w:semiHidden/>
    <w:unhideWhenUsed/>
    <w:rsid w:val="007115A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gliamedia3-Colore1">
    <w:name w:val="Medium Grid 3 Accent 1"/>
    <w:basedOn w:val="Tabellanormale"/>
    <w:uiPriority w:val="69"/>
    <w:semiHidden/>
    <w:unhideWhenUsed/>
    <w:rsid w:val="007115A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Grigliamedia3-Colore2">
    <w:name w:val="Medium Grid 3 Accent 2"/>
    <w:basedOn w:val="Tabellanormale"/>
    <w:uiPriority w:val="69"/>
    <w:semiHidden/>
    <w:unhideWhenUsed/>
    <w:rsid w:val="007115A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Grigliamedia3-Colore3">
    <w:name w:val="Medium Grid 3 Accent 3"/>
    <w:basedOn w:val="Tabellanormale"/>
    <w:uiPriority w:val="69"/>
    <w:semiHidden/>
    <w:unhideWhenUsed/>
    <w:rsid w:val="007115A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Grigliamedia3-Colore4">
    <w:name w:val="Medium Grid 3 Accent 4"/>
    <w:basedOn w:val="Tabellanormale"/>
    <w:uiPriority w:val="69"/>
    <w:semiHidden/>
    <w:unhideWhenUsed/>
    <w:rsid w:val="007115A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Grigliamedia3-Colore5">
    <w:name w:val="Medium Grid 3 Accent 5"/>
    <w:basedOn w:val="Tabellanormale"/>
    <w:uiPriority w:val="69"/>
    <w:semiHidden/>
    <w:unhideWhenUsed/>
    <w:rsid w:val="007115A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Grigliamedia3-Colore6">
    <w:name w:val="Medium Grid 3 Accent 6"/>
    <w:basedOn w:val="Tabellanormale"/>
    <w:uiPriority w:val="69"/>
    <w:semiHidden/>
    <w:unhideWhenUsed/>
    <w:rsid w:val="007115A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paragraph" w:styleId="Bibliografia">
    <w:name w:val="Bibliography"/>
    <w:basedOn w:val="Normale"/>
    <w:next w:val="Normale"/>
    <w:uiPriority w:val="37"/>
    <w:semiHidden/>
    <w:unhideWhenUsed/>
    <w:rsid w:val="007115A4"/>
  </w:style>
  <w:style w:type="character" w:styleId="Hashtag">
    <w:name w:val="Hashtag"/>
    <w:basedOn w:val="Carpredefinitoparagrafo"/>
    <w:uiPriority w:val="99"/>
    <w:semiHidden/>
    <w:unhideWhenUsed/>
    <w:rsid w:val="007115A4"/>
    <w:rPr>
      <w:rFonts w:ascii="Calibri" w:hAnsi="Calibri" w:cs="Calibri"/>
      <w:color w:val="2B579A"/>
      <w:shd w:val="clear" w:color="auto" w:fill="E1DFDD"/>
    </w:rPr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7115A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libri Light" w:eastAsiaTheme="majorEastAsia" w:hAnsi="Calibri Light" w:cs="Calibri Light"/>
      <w:sz w:val="24"/>
      <w:szCs w:val="24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rsid w:val="007115A4"/>
    <w:rPr>
      <w:rFonts w:ascii="Calibri Light" w:eastAsiaTheme="majorEastAsia" w:hAnsi="Calibri Light" w:cs="Calibri Light"/>
      <w:sz w:val="24"/>
      <w:szCs w:val="24"/>
      <w:shd w:val="pct20" w:color="auto" w:fill="auto"/>
    </w:rPr>
  </w:style>
  <w:style w:type="table" w:styleId="Tabellaelegante">
    <w:name w:val="Table Elegant"/>
    <w:basedOn w:val="Tabellanormale"/>
    <w:uiPriority w:val="99"/>
    <w:semiHidden/>
    <w:unhideWhenUsed/>
    <w:rsid w:val="007115A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lenco">
    <w:name w:val="List"/>
    <w:basedOn w:val="Normale"/>
    <w:uiPriority w:val="99"/>
    <w:semiHidden/>
    <w:unhideWhenUsed/>
    <w:rsid w:val="007115A4"/>
    <w:pPr>
      <w:ind w:left="360" w:hanging="360"/>
      <w:contextualSpacing/>
    </w:pPr>
  </w:style>
  <w:style w:type="paragraph" w:styleId="Elenco2">
    <w:name w:val="List 2"/>
    <w:basedOn w:val="Normale"/>
    <w:uiPriority w:val="99"/>
    <w:semiHidden/>
    <w:unhideWhenUsed/>
    <w:rsid w:val="007115A4"/>
    <w:pPr>
      <w:ind w:left="720" w:hanging="360"/>
      <w:contextualSpacing/>
    </w:pPr>
  </w:style>
  <w:style w:type="paragraph" w:styleId="Elenco3">
    <w:name w:val="List 3"/>
    <w:basedOn w:val="Normale"/>
    <w:uiPriority w:val="99"/>
    <w:semiHidden/>
    <w:unhideWhenUsed/>
    <w:rsid w:val="007115A4"/>
    <w:pPr>
      <w:ind w:left="1080" w:hanging="360"/>
      <w:contextualSpacing/>
    </w:pPr>
  </w:style>
  <w:style w:type="paragraph" w:styleId="Elenco4">
    <w:name w:val="List 4"/>
    <w:basedOn w:val="Normale"/>
    <w:uiPriority w:val="99"/>
    <w:semiHidden/>
    <w:unhideWhenUsed/>
    <w:rsid w:val="007115A4"/>
    <w:pPr>
      <w:ind w:left="1440" w:hanging="360"/>
      <w:contextualSpacing/>
    </w:pPr>
  </w:style>
  <w:style w:type="paragraph" w:styleId="Elenco5">
    <w:name w:val="List 5"/>
    <w:basedOn w:val="Normale"/>
    <w:uiPriority w:val="99"/>
    <w:semiHidden/>
    <w:unhideWhenUsed/>
    <w:rsid w:val="007115A4"/>
    <w:pPr>
      <w:ind w:left="1800" w:hanging="360"/>
      <w:contextualSpacing/>
    </w:pPr>
  </w:style>
  <w:style w:type="table" w:styleId="Elencotabella1">
    <w:name w:val="Table List 1"/>
    <w:basedOn w:val="Tabellanormale"/>
    <w:uiPriority w:val="99"/>
    <w:semiHidden/>
    <w:unhideWhenUsed/>
    <w:rsid w:val="007115A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2">
    <w:name w:val="Table List 2"/>
    <w:basedOn w:val="Tabellanormale"/>
    <w:uiPriority w:val="99"/>
    <w:semiHidden/>
    <w:unhideWhenUsed/>
    <w:rsid w:val="007115A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3">
    <w:name w:val="Table List 3"/>
    <w:basedOn w:val="Tabellanormale"/>
    <w:uiPriority w:val="99"/>
    <w:semiHidden/>
    <w:unhideWhenUsed/>
    <w:rsid w:val="007115A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4">
    <w:name w:val="Table List 4"/>
    <w:basedOn w:val="Tabellanormale"/>
    <w:uiPriority w:val="99"/>
    <w:semiHidden/>
    <w:unhideWhenUsed/>
    <w:rsid w:val="007115A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Elencotabella5">
    <w:name w:val="Table List 5"/>
    <w:basedOn w:val="Tabellanormale"/>
    <w:uiPriority w:val="99"/>
    <w:semiHidden/>
    <w:unhideWhenUsed/>
    <w:rsid w:val="007115A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6">
    <w:name w:val="Table List 6"/>
    <w:basedOn w:val="Tabellanormale"/>
    <w:uiPriority w:val="99"/>
    <w:semiHidden/>
    <w:unhideWhenUsed/>
    <w:rsid w:val="007115A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Elencotabella7">
    <w:name w:val="Table List 7"/>
    <w:basedOn w:val="Tabellanormale"/>
    <w:uiPriority w:val="99"/>
    <w:semiHidden/>
    <w:unhideWhenUsed/>
    <w:rsid w:val="007115A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Elencotabella8">
    <w:name w:val="Table List 8"/>
    <w:basedOn w:val="Tabellanormale"/>
    <w:uiPriority w:val="99"/>
    <w:semiHidden/>
    <w:unhideWhenUsed/>
    <w:rsid w:val="007115A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Elencocontinua">
    <w:name w:val="List Continue"/>
    <w:basedOn w:val="Normale"/>
    <w:uiPriority w:val="99"/>
    <w:semiHidden/>
    <w:unhideWhenUsed/>
    <w:rsid w:val="007115A4"/>
    <w:pPr>
      <w:spacing w:after="120"/>
      <w:ind w:left="360"/>
      <w:contextualSpacing/>
    </w:pPr>
  </w:style>
  <w:style w:type="paragraph" w:styleId="Elencocontinua2">
    <w:name w:val="List Continue 2"/>
    <w:basedOn w:val="Normale"/>
    <w:uiPriority w:val="99"/>
    <w:semiHidden/>
    <w:unhideWhenUsed/>
    <w:rsid w:val="007115A4"/>
    <w:pPr>
      <w:spacing w:after="120"/>
      <w:ind w:left="720"/>
      <w:contextualSpacing/>
    </w:pPr>
  </w:style>
  <w:style w:type="paragraph" w:styleId="Elencocontinua3">
    <w:name w:val="List Continue 3"/>
    <w:basedOn w:val="Normale"/>
    <w:uiPriority w:val="99"/>
    <w:semiHidden/>
    <w:unhideWhenUsed/>
    <w:rsid w:val="007115A4"/>
    <w:pPr>
      <w:spacing w:after="120"/>
      <w:ind w:left="1080"/>
      <w:contextualSpacing/>
    </w:pPr>
  </w:style>
  <w:style w:type="paragraph" w:styleId="Elencocontinua4">
    <w:name w:val="List Continue 4"/>
    <w:basedOn w:val="Normale"/>
    <w:uiPriority w:val="99"/>
    <w:semiHidden/>
    <w:unhideWhenUsed/>
    <w:rsid w:val="007115A4"/>
    <w:pPr>
      <w:spacing w:after="120"/>
      <w:ind w:left="1440"/>
      <w:contextualSpacing/>
    </w:pPr>
  </w:style>
  <w:style w:type="paragraph" w:styleId="Elencocontinua5">
    <w:name w:val="List Continue 5"/>
    <w:basedOn w:val="Normale"/>
    <w:uiPriority w:val="99"/>
    <w:semiHidden/>
    <w:unhideWhenUsed/>
    <w:rsid w:val="007115A4"/>
    <w:pPr>
      <w:spacing w:after="120"/>
      <w:ind w:left="1800"/>
      <w:contextualSpacing/>
    </w:pPr>
  </w:style>
  <w:style w:type="paragraph" w:styleId="Paragrafoelenco">
    <w:name w:val="List Paragraph"/>
    <w:basedOn w:val="Normale"/>
    <w:uiPriority w:val="34"/>
    <w:unhideWhenUsed/>
    <w:qFormat/>
    <w:rsid w:val="007115A4"/>
    <w:pPr>
      <w:ind w:left="720"/>
      <w:contextualSpacing/>
    </w:pPr>
  </w:style>
  <w:style w:type="paragraph" w:styleId="Numeroelenco">
    <w:name w:val="List Number"/>
    <w:basedOn w:val="Normale"/>
    <w:uiPriority w:val="99"/>
    <w:semiHidden/>
    <w:unhideWhenUsed/>
    <w:rsid w:val="007115A4"/>
    <w:pPr>
      <w:numPr>
        <w:numId w:val="13"/>
      </w:numPr>
      <w:contextualSpacing/>
    </w:pPr>
  </w:style>
  <w:style w:type="paragraph" w:styleId="Numeroelenco2">
    <w:name w:val="List Number 2"/>
    <w:basedOn w:val="Normale"/>
    <w:uiPriority w:val="99"/>
    <w:semiHidden/>
    <w:unhideWhenUsed/>
    <w:rsid w:val="007115A4"/>
    <w:pPr>
      <w:numPr>
        <w:numId w:val="14"/>
      </w:numPr>
      <w:contextualSpacing/>
    </w:pPr>
  </w:style>
  <w:style w:type="paragraph" w:styleId="Numeroelenco3">
    <w:name w:val="List Number 3"/>
    <w:basedOn w:val="Normale"/>
    <w:uiPriority w:val="99"/>
    <w:semiHidden/>
    <w:unhideWhenUsed/>
    <w:rsid w:val="007115A4"/>
    <w:pPr>
      <w:numPr>
        <w:numId w:val="15"/>
      </w:numPr>
      <w:contextualSpacing/>
    </w:pPr>
  </w:style>
  <w:style w:type="paragraph" w:styleId="Numeroelenco4">
    <w:name w:val="List Number 4"/>
    <w:basedOn w:val="Normale"/>
    <w:uiPriority w:val="99"/>
    <w:semiHidden/>
    <w:unhideWhenUsed/>
    <w:rsid w:val="007115A4"/>
    <w:pPr>
      <w:numPr>
        <w:numId w:val="16"/>
      </w:numPr>
      <w:contextualSpacing/>
    </w:pPr>
  </w:style>
  <w:style w:type="paragraph" w:styleId="Numeroelenco5">
    <w:name w:val="List Number 5"/>
    <w:basedOn w:val="Normale"/>
    <w:uiPriority w:val="99"/>
    <w:semiHidden/>
    <w:unhideWhenUsed/>
    <w:rsid w:val="007115A4"/>
    <w:pPr>
      <w:numPr>
        <w:numId w:val="17"/>
      </w:numPr>
      <w:contextualSpacing/>
    </w:pPr>
  </w:style>
  <w:style w:type="paragraph" w:styleId="Puntoelenco">
    <w:name w:val="List Bullet"/>
    <w:basedOn w:val="Normale"/>
    <w:uiPriority w:val="99"/>
    <w:semiHidden/>
    <w:unhideWhenUsed/>
    <w:rsid w:val="007115A4"/>
    <w:pPr>
      <w:numPr>
        <w:numId w:val="8"/>
      </w:numPr>
      <w:contextualSpacing/>
    </w:pPr>
  </w:style>
  <w:style w:type="paragraph" w:styleId="Puntoelenco2">
    <w:name w:val="List Bullet 2"/>
    <w:basedOn w:val="Normale"/>
    <w:uiPriority w:val="99"/>
    <w:semiHidden/>
    <w:unhideWhenUsed/>
    <w:rsid w:val="007115A4"/>
    <w:pPr>
      <w:numPr>
        <w:numId w:val="9"/>
      </w:numPr>
      <w:contextualSpacing/>
    </w:pPr>
  </w:style>
  <w:style w:type="paragraph" w:styleId="Puntoelenco3">
    <w:name w:val="List Bullet 3"/>
    <w:basedOn w:val="Normale"/>
    <w:uiPriority w:val="99"/>
    <w:semiHidden/>
    <w:unhideWhenUsed/>
    <w:rsid w:val="007115A4"/>
    <w:pPr>
      <w:numPr>
        <w:numId w:val="10"/>
      </w:numPr>
      <w:contextualSpacing/>
    </w:pPr>
  </w:style>
  <w:style w:type="paragraph" w:styleId="Puntoelenco4">
    <w:name w:val="List Bullet 4"/>
    <w:basedOn w:val="Normale"/>
    <w:uiPriority w:val="99"/>
    <w:semiHidden/>
    <w:unhideWhenUsed/>
    <w:rsid w:val="007115A4"/>
    <w:pPr>
      <w:numPr>
        <w:numId w:val="11"/>
      </w:numPr>
      <w:contextualSpacing/>
    </w:pPr>
  </w:style>
  <w:style w:type="paragraph" w:styleId="Puntoelenco5">
    <w:name w:val="List Bullet 5"/>
    <w:basedOn w:val="Normale"/>
    <w:uiPriority w:val="99"/>
    <w:semiHidden/>
    <w:unhideWhenUsed/>
    <w:rsid w:val="007115A4"/>
    <w:pPr>
      <w:numPr>
        <w:numId w:val="12"/>
      </w:numPr>
      <w:contextualSpacing/>
    </w:pPr>
  </w:style>
  <w:style w:type="table" w:styleId="Tabellaclassica1">
    <w:name w:val="Table Classic 1"/>
    <w:basedOn w:val="Tabellanormale"/>
    <w:uiPriority w:val="99"/>
    <w:semiHidden/>
    <w:unhideWhenUsed/>
    <w:rsid w:val="007115A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uiPriority w:val="99"/>
    <w:semiHidden/>
    <w:unhideWhenUsed/>
    <w:rsid w:val="007115A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3">
    <w:name w:val="Table Classic 3"/>
    <w:basedOn w:val="Tabellanormale"/>
    <w:uiPriority w:val="99"/>
    <w:semiHidden/>
    <w:unhideWhenUsed/>
    <w:rsid w:val="007115A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4">
    <w:name w:val="Table Classic 4"/>
    <w:basedOn w:val="Tabellanormale"/>
    <w:uiPriority w:val="99"/>
    <w:semiHidden/>
    <w:unhideWhenUsed/>
    <w:rsid w:val="007115A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Indicedellefigure">
    <w:name w:val="table of figures"/>
    <w:basedOn w:val="Normale"/>
    <w:next w:val="Normale"/>
    <w:uiPriority w:val="99"/>
    <w:semiHidden/>
    <w:unhideWhenUsed/>
    <w:rsid w:val="007115A4"/>
  </w:style>
  <w:style w:type="character" w:styleId="Rimandonotadichiusura">
    <w:name w:val="endnote reference"/>
    <w:basedOn w:val="Carpredefinitoparagrafo"/>
    <w:uiPriority w:val="99"/>
    <w:semiHidden/>
    <w:unhideWhenUsed/>
    <w:rsid w:val="007115A4"/>
    <w:rPr>
      <w:rFonts w:ascii="Calibri" w:hAnsi="Calibri" w:cs="Calibri"/>
      <w:vertAlign w:val="superscript"/>
    </w:rPr>
  </w:style>
  <w:style w:type="paragraph" w:styleId="Indicefonti">
    <w:name w:val="table of authorities"/>
    <w:basedOn w:val="Normale"/>
    <w:next w:val="Normale"/>
    <w:uiPriority w:val="99"/>
    <w:semiHidden/>
    <w:unhideWhenUsed/>
    <w:rsid w:val="007115A4"/>
    <w:pPr>
      <w:ind w:left="220" w:hanging="220"/>
    </w:pPr>
  </w:style>
  <w:style w:type="paragraph" w:styleId="Titoloindicefonti">
    <w:name w:val="toa heading"/>
    <w:basedOn w:val="Normale"/>
    <w:next w:val="Normale"/>
    <w:uiPriority w:val="99"/>
    <w:semiHidden/>
    <w:unhideWhenUsed/>
    <w:rsid w:val="007115A4"/>
    <w:pPr>
      <w:spacing w:before="120"/>
    </w:pPr>
    <w:rPr>
      <w:rFonts w:ascii="Calibri Light" w:eastAsiaTheme="majorEastAsia" w:hAnsi="Calibri Light" w:cs="Calibri Light"/>
      <w:b/>
      <w:bCs/>
      <w:sz w:val="24"/>
      <w:szCs w:val="24"/>
    </w:rPr>
  </w:style>
  <w:style w:type="table" w:styleId="Elencoacolori">
    <w:name w:val="Colorful List"/>
    <w:basedOn w:val="Tabellanormale"/>
    <w:uiPriority w:val="72"/>
    <w:semiHidden/>
    <w:unhideWhenUsed/>
    <w:rsid w:val="007115A4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Elencoacolori-Colore1">
    <w:name w:val="Colorful List Accent 1"/>
    <w:basedOn w:val="Tabellanormale"/>
    <w:uiPriority w:val="72"/>
    <w:semiHidden/>
    <w:unhideWhenUsed/>
    <w:rsid w:val="007115A4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Elencoacolori-Colore2">
    <w:name w:val="Colorful List Accent 2"/>
    <w:basedOn w:val="Tabellanormale"/>
    <w:uiPriority w:val="72"/>
    <w:semiHidden/>
    <w:unhideWhenUsed/>
    <w:rsid w:val="007115A4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Elencoacolori-Colore3">
    <w:name w:val="Colorful List Accent 3"/>
    <w:basedOn w:val="Tabellanormale"/>
    <w:uiPriority w:val="72"/>
    <w:semiHidden/>
    <w:unhideWhenUsed/>
    <w:rsid w:val="007115A4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Elencoacolori-Colore4">
    <w:name w:val="Colorful List Accent 4"/>
    <w:basedOn w:val="Tabellanormale"/>
    <w:uiPriority w:val="72"/>
    <w:semiHidden/>
    <w:unhideWhenUsed/>
    <w:rsid w:val="007115A4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Elencoacolori-Colore5">
    <w:name w:val="Colorful List Accent 5"/>
    <w:basedOn w:val="Tabellanormale"/>
    <w:uiPriority w:val="72"/>
    <w:semiHidden/>
    <w:unhideWhenUsed/>
    <w:rsid w:val="007115A4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Elencoacolori-Colore6">
    <w:name w:val="Colorful List Accent 6"/>
    <w:basedOn w:val="Tabellanormale"/>
    <w:uiPriority w:val="72"/>
    <w:rsid w:val="007115A4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acolori1">
    <w:name w:val="Table Colorful 1"/>
    <w:basedOn w:val="Tabellanormale"/>
    <w:uiPriority w:val="99"/>
    <w:semiHidden/>
    <w:unhideWhenUsed/>
    <w:rsid w:val="007115A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2">
    <w:name w:val="Table Colorful 2"/>
    <w:basedOn w:val="Tabellanormale"/>
    <w:uiPriority w:val="99"/>
    <w:semiHidden/>
    <w:unhideWhenUsed/>
    <w:rsid w:val="007115A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3">
    <w:name w:val="Table Colorful 3"/>
    <w:basedOn w:val="Tabellanormale"/>
    <w:uiPriority w:val="99"/>
    <w:semiHidden/>
    <w:unhideWhenUsed/>
    <w:rsid w:val="007115A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fondoacolori">
    <w:name w:val="Colorful Shading"/>
    <w:basedOn w:val="Tabellanormale"/>
    <w:uiPriority w:val="71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1">
    <w:name w:val="Colorful Shading Accent 1"/>
    <w:basedOn w:val="Tabellanormale"/>
    <w:uiPriority w:val="71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2">
    <w:name w:val="Colorful Shading Accent 2"/>
    <w:basedOn w:val="Tabellanormale"/>
    <w:uiPriority w:val="71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3">
    <w:name w:val="Colorful Shading Accent 3"/>
    <w:basedOn w:val="Tabellanormale"/>
    <w:uiPriority w:val="71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Sfondoacolori-Colore4">
    <w:name w:val="Colorful Shading Accent 4"/>
    <w:basedOn w:val="Tabellanormale"/>
    <w:uiPriority w:val="71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5">
    <w:name w:val="Colorful Shading Accent 5"/>
    <w:basedOn w:val="Tabellanormale"/>
    <w:uiPriority w:val="71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6">
    <w:name w:val="Colorful Shading Accent 6"/>
    <w:basedOn w:val="Tabellanormale"/>
    <w:uiPriority w:val="71"/>
    <w:rsid w:val="007115A4"/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Grigliaacolori">
    <w:name w:val="Colorful Grid"/>
    <w:basedOn w:val="Tabellanormale"/>
    <w:uiPriority w:val="73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gliaacolori-Colore1">
    <w:name w:val="Colorful Grid Accent 1"/>
    <w:basedOn w:val="Tabellanormale"/>
    <w:uiPriority w:val="73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Grigliaacolori-Colore2">
    <w:name w:val="Colorful Grid Accent 2"/>
    <w:basedOn w:val="Tabellanormale"/>
    <w:uiPriority w:val="73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Grigliaacolori-Colore3">
    <w:name w:val="Colorful Grid Accent 3"/>
    <w:basedOn w:val="Tabellanormale"/>
    <w:uiPriority w:val="73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Grigliaacolori-Colore4">
    <w:name w:val="Colorful Grid Accent 4"/>
    <w:basedOn w:val="Tabellanormale"/>
    <w:uiPriority w:val="73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Grigliaacolori-Colore5">
    <w:name w:val="Colorful Grid Accent 5"/>
    <w:basedOn w:val="Tabellanormale"/>
    <w:uiPriority w:val="73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Grigliaacolori-Colore6">
    <w:name w:val="Colorful Grid Accent 6"/>
    <w:basedOn w:val="Tabellanormale"/>
    <w:uiPriority w:val="73"/>
    <w:rsid w:val="007115A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styleId="Indirizzodestinatario">
    <w:name w:val="envelope address"/>
    <w:basedOn w:val="Normale"/>
    <w:uiPriority w:val="99"/>
    <w:semiHidden/>
    <w:unhideWhenUsed/>
    <w:rsid w:val="007115A4"/>
    <w:pPr>
      <w:framePr w:w="7920" w:h="1980" w:hRule="exact" w:hSpace="180" w:wrap="auto" w:hAnchor="page" w:xAlign="center" w:yAlign="bottom"/>
      <w:ind w:left="2880"/>
    </w:pPr>
    <w:rPr>
      <w:rFonts w:ascii="Calibri Light" w:eastAsiaTheme="majorEastAsia" w:hAnsi="Calibri Light" w:cs="Calibri Light"/>
      <w:sz w:val="24"/>
      <w:szCs w:val="24"/>
    </w:rPr>
  </w:style>
  <w:style w:type="numbering" w:styleId="ArticoloSezione">
    <w:name w:val="Outline List 3"/>
    <w:basedOn w:val="Nessunelenco"/>
    <w:uiPriority w:val="99"/>
    <w:semiHidden/>
    <w:unhideWhenUsed/>
    <w:rsid w:val="007115A4"/>
    <w:pPr>
      <w:numPr>
        <w:numId w:val="26"/>
      </w:numPr>
    </w:pPr>
  </w:style>
  <w:style w:type="table" w:styleId="Tabellasemplice-1">
    <w:name w:val="Plain Table 1"/>
    <w:basedOn w:val="Tabellanormale"/>
    <w:uiPriority w:val="41"/>
    <w:rsid w:val="007115A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-2">
    <w:name w:val="Plain Table 2"/>
    <w:basedOn w:val="Tabellanormale"/>
    <w:uiPriority w:val="42"/>
    <w:rsid w:val="007115A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-3">
    <w:name w:val="Plain Table 3"/>
    <w:basedOn w:val="Tabellanormale"/>
    <w:uiPriority w:val="43"/>
    <w:rsid w:val="007115A4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lasemplice4">
    <w:name w:val="Plain Table 4"/>
    <w:basedOn w:val="Tabellanormale"/>
    <w:uiPriority w:val="44"/>
    <w:rsid w:val="007115A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5">
    <w:name w:val="Plain Table 5"/>
    <w:basedOn w:val="Tabellanormale"/>
    <w:uiPriority w:val="45"/>
    <w:rsid w:val="007115A4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Nessunaspaziatura">
    <w:name w:val="No Spacing"/>
    <w:uiPriority w:val="1"/>
    <w:qFormat/>
    <w:rsid w:val="007115A4"/>
    <w:rPr>
      <w:rFonts w:ascii="Calibri" w:hAnsi="Calibri" w:cs="Calibri"/>
    </w:rPr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7115A4"/>
  </w:style>
  <w:style w:type="character" w:customStyle="1" w:styleId="DataCarattere">
    <w:name w:val="Data Carattere"/>
    <w:basedOn w:val="Carpredefinitoparagrafo"/>
    <w:link w:val="Data"/>
    <w:uiPriority w:val="99"/>
    <w:semiHidden/>
    <w:rsid w:val="007115A4"/>
    <w:rPr>
      <w:rFonts w:ascii="Calibri" w:hAnsi="Calibri" w:cs="Calibri"/>
    </w:rPr>
  </w:style>
  <w:style w:type="paragraph" w:styleId="NormaleWeb">
    <w:name w:val="Normal (Web)"/>
    <w:basedOn w:val="Normale"/>
    <w:uiPriority w:val="99"/>
    <w:semiHidden/>
    <w:unhideWhenUsed/>
    <w:rsid w:val="007115A4"/>
    <w:rPr>
      <w:rFonts w:ascii="Times New Roman" w:hAnsi="Times New Roman" w:cs="Times New Roman"/>
      <w:sz w:val="24"/>
      <w:szCs w:val="24"/>
    </w:rPr>
  </w:style>
  <w:style w:type="character" w:styleId="Collegamentoipertestualeintelligente">
    <w:name w:val="Smart Hyperlink"/>
    <w:basedOn w:val="Carpredefinitoparagrafo"/>
    <w:uiPriority w:val="99"/>
    <w:semiHidden/>
    <w:unhideWhenUsed/>
    <w:rsid w:val="007115A4"/>
    <w:rPr>
      <w:rFonts w:ascii="Calibri" w:hAnsi="Calibri" w:cs="Calibri"/>
      <w:u w:val="dotted"/>
    </w:rPr>
  </w:style>
  <w:style w:type="character" w:styleId="Menzionenonrisolta">
    <w:name w:val="Unresolved Mention"/>
    <w:basedOn w:val="Carpredefinitoparagrafo"/>
    <w:uiPriority w:val="99"/>
    <w:semiHidden/>
    <w:unhideWhenUsed/>
    <w:rsid w:val="007115A4"/>
    <w:rPr>
      <w:rFonts w:ascii="Calibri" w:hAnsi="Calibri" w:cs="Calibri"/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7115A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7115A4"/>
    <w:rPr>
      <w:rFonts w:ascii="Calibri" w:hAnsi="Calibri" w:cs="Calibri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7115A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7115A4"/>
    <w:rPr>
      <w:rFonts w:ascii="Calibri" w:hAnsi="Calibri" w:cs="Calibri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7115A4"/>
    <w:pPr>
      <w:spacing w:after="120"/>
      <w:ind w:left="360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7115A4"/>
    <w:rPr>
      <w:rFonts w:ascii="Calibri" w:hAnsi="Calibri" w:cs="Calibri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7115A4"/>
    <w:pPr>
      <w:spacing w:after="120" w:line="480" w:lineRule="auto"/>
      <w:ind w:left="360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7115A4"/>
    <w:rPr>
      <w:rFonts w:ascii="Calibri" w:hAnsi="Calibri" w:cs="Calibri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7115A4"/>
    <w:pPr>
      <w:spacing w:after="0"/>
      <w:ind w:firstLine="36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uiPriority w:val="99"/>
    <w:semiHidden/>
    <w:rsid w:val="007115A4"/>
    <w:rPr>
      <w:rFonts w:ascii="Calibri" w:hAnsi="Calibri" w:cs="Calibri"/>
    </w:rPr>
  </w:style>
  <w:style w:type="paragraph" w:styleId="Primorientrocorpodeltesto2">
    <w:name w:val="Body Text First Indent 2"/>
    <w:basedOn w:val="Rientrocorpodeltesto"/>
    <w:link w:val="Primorientrocorpodeltesto2Carattere"/>
    <w:uiPriority w:val="99"/>
    <w:semiHidden/>
    <w:unhideWhenUsed/>
    <w:rsid w:val="007115A4"/>
    <w:pPr>
      <w:spacing w:after="0"/>
      <w:ind w:firstLine="360"/>
    </w:p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uiPriority w:val="99"/>
    <w:semiHidden/>
    <w:rsid w:val="007115A4"/>
    <w:rPr>
      <w:rFonts w:ascii="Calibri" w:hAnsi="Calibri" w:cs="Calibri"/>
    </w:rPr>
  </w:style>
  <w:style w:type="paragraph" w:styleId="Rientronormale">
    <w:name w:val="Normal Indent"/>
    <w:basedOn w:val="Normale"/>
    <w:uiPriority w:val="99"/>
    <w:semiHidden/>
    <w:unhideWhenUsed/>
    <w:rsid w:val="007115A4"/>
    <w:pPr>
      <w:ind w:left="720"/>
    </w:pPr>
  </w:style>
  <w:style w:type="paragraph" w:styleId="Intestazionenota">
    <w:name w:val="Note Heading"/>
    <w:basedOn w:val="Normale"/>
    <w:next w:val="Normale"/>
    <w:link w:val="IntestazionenotaCarattere"/>
    <w:uiPriority w:val="99"/>
    <w:semiHidden/>
    <w:unhideWhenUsed/>
    <w:rsid w:val="007115A4"/>
  </w:style>
  <w:style w:type="character" w:customStyle="1" w:styleId="IntestazionenotaCarattere">
    <w:name w:val="Intestazione nota Carattere"/>
    <w:basedOn w:val="Carpredefinitoparagrafo"/>
    <w:link w:val="Intestazionenota"/>
    <w:uiPriority w:val="99"/>
    <w:semiHidden/>
    <w:rsid w:val="007115A4"/>
    <w:rPr>
      <w:rFonts w:ascii="Calibri" w:hAnsi="Calibri" w:cs="Calibri"/>
    </w:rPr>
  </w:style>
  <w:style w:type="table" w:styleId="Tabellacontemporanea">
    <w:name w:val="Table Contemporary"/>
    <w:basedOn w:val="Tabellanormale"/>
    <w:uiPriority w:val="99"/>
    <w:semiHidden/>
    <w:unhideWhenUsed/>
    <w:rsid w:val="007115A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ncochiaro">
    <w:name w:val="Light List"/>
    <w:basedOn w:val="Tabellanormale"/>
    <w:uiPriority w:val="61"/>
    <w:semiHidden/>
    <w:unhideWhenUsed/>
    <w:rsid w:val="007115A4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Elencochiaro-Colore1">
    <w:name w:val="Light List Accent 1"/>
    <w:basedOn w:val="Tabellanormale"/>
    <w:uiPriority w:val="61"/>
    <w:semiHidden/>
    <w:unhideWhenUsed/>
    <w:rsid w:val="007115A4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Elencochiaro-Colore2">
    <w:name w:val="Light List Accent 2"/>
    <w:basedOn w:val="Tabellanormale"/>
    <w:uiPriority w:val="61"/>
    <w:semiHidden/>
    <w:unhideWhenUsed/>
    <w:rsid w:val="007115A4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Elencochiaro-Colore3">
    <w:name w:val="Light List Accent 3"/>
    <w:basedOn w:val="Tabellanormale"/>
    <w:uiPriority w:val="61"/>
    <w:semiHidden/>
    <w:unhideWhenUsed/>
    <w:rsid w:val="007115A4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Elencochiaro-Colore4">
    <w:name w:val="Light List Accent 4"/>
    <w:basedOn w:val="Tabellanormale"/>
    <w:uiPriority w:val="61"/>
    <w:semiHidden/>
    <w:unhideWhenUsed/>
    <w:rsid w:val="007115A4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Elencochiaro-Colore5">
    <w:name w:val="Light List Accent 5"/>
    <w:basedOn w:val="Tabellanormale"/>
    <w:uiPriority w:val="61"/>
    <w:semiHidden/>
    <w:unhideWhenUsed/>
    <w:rsid w:val="007115A4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Elencochiaro-Colore6">
    <w:name w:val="Light List Accent 6"/>
    <w:basedOn w:val="Tabellanormale"/>
    <w:uiPriority w:val="61"/>
    <w:semiHidden/>
    <w:unhideWhenUsed/>
    <w:rsid w:val="007115A4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Sfondochiaro">
    <w:name w:val="Light Shading"/>
    <w:basedOn w:val="Tabellanormale"/>
    <w:uiPriority w:val="60"/>
    <w:semiHidden/>
    <w:unhideWhenUsed/>
    <w:rsid w:val="007115A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chiaro-Colore1">
    <w:name w:val="Light Shading Accent 1"/>
    <w:basedOn w:val="Tabellanormale"/>
    <w:uiPriority w:val="60"/>
    <w:semiHidden/>
    <w:unhideWhenUsed/>
    <w:rsid w:val="007115A4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fondochiaro-Colore2">
    <w:name w:val="Light Shading Accent 2"/>
    <w:basedOn w:val="Tabellanormale"/>
    <w:uiPriority w:val="60"/>
    <w:semiHidden/>
    <w:unhideWhenUsed/>
    <w:rsid w:val="007115A4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Sfondochiaro-Colore3">
    <w:name w:val="Light Shading Accent 3"/>
    <w:basedOn w:val="Tabellanormale"/>
    <w:uiPriority w:val="60"/>
    <w:semiHidden/>
    <w:unhideWhenUsed/>
    <w:rsid w:val="007115A4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fondochiaro-Colore4">
    <w:name w:val="Light Shading Accent 4"/>
    <w:basedOn w:val="Tabellanormale"/>
    <w:uiPriority w:val="60"/>
    <w:semiHidden/>
    <w:unhideWhenUsed/>
    <w:rsid w:val="007115A4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Sfondochiaro-Colore5">
    <w:name w:val="Light Shading Accent 5"/>
    <w:basedOn w:val="Tabellanormale"/>
    <w:uiPriority w:val="60"/>
    <w:semiHidden/>
    <w:unhideWhenUsed/>
    <w:rsid w:val="007115A4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Sfondochiaro-Colore6">
    <w:name w:val="Light Shading Accent 6"/>
    <w:basedOn w:val="Tabellanormale"/>
    <w:uiPriority w:val="60"/>
    <w:semiHidden/>
    <w:unhideWhenUsed/>
    <w:rsid w:val="007115A4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Grigliachiara">
    <w:name w:val="Light Grid"/>
    <w:basedOn w:val="Tabellanormale"/>
    <w:uiPriority w:val="62"/>
    <w:semiHidden/>
    <w:unhideWhenUsed/>
    <w:rsid w:val="007115A4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gliachiara-Colore1">
    <w:name w:val="Light Grid Accent 1"/>
    <w:basedOn w:val="Tabellanormale"/>
    <w:uiPriority w:val="62"/>
    <w:rsid w:val="007115A4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Grigliachiara-Colore2">
    <w:name w:val="Light Grid Accent 2"/>
    <w:basedOn w:val="Tabellanormale"/>
    <w:uiPriority w:val="62"/>
    <w:semiHidden/>
    <w:unhideWhenUsed/>
    <w:rsid w:val="007115A4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gliachiara-Colore3">
    <w:name w:val="Light Grid Accent 3"/>
    <w:basedOn w:val="Tabellanormale"/>
    <w:uiPriority w:val="62"/>
    <w:semiHidden/>
    <w:unhideWhenUsed/>
    <w:rsid w:val="007115A4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Grigliachiara-Colore4">
    <w:name w:val="Light Grid Accent 4"/>
    <w:basedOn w:val="Tabellanormale"/>
    <w:uiPriority w:val="62"/>
    <w:semiHidden/>
    <w:unhideWhenUsed/>
    <w:rsid w:val="007115A4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Grigliachiara-Colore5">
    <w:name w:val="Light Grid Accent 5"/>
    <w:basedOn w:val="Tabellanormale"/>
    <w:uiPriority w:val="62"/>
    <w:semiHidden/>
    <w:unhideWhenUsed/>
    <w:rsid w:val="007115A4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Grigliachiara-Colore6">
    <w:name w:val="Light Grid Accent 6"/>
    <w:basedOn w:val="Tabellanormale"/>
    <w:uiPriority w:val="62"/>
    <w:semiHidden/>
    <w:unhideWhenUsed/>
    <w:rsid w:val="007115A4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Elencoscuro">
    <w:name w:val="Dark List"/>
    <w:basedOn w:val="Tabellanormale"/>
    <w:uiPriority w:val="70"/>
    <w:semiHidden/>
    <w:unhideWhenUsed/>
    <w:rsid w:val="007115A4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Elencoscuro-Colore1">
    <w:name w:val="Dark List Accent 1"/>
    <w:basedOn w:val="Tabellanormale"/>
    <w:uiPriority w:val="70"/>
    <w:semiHidden/>
    <w:unhideWhenUsed/>
    <w:rsid w:val="007115A4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Elencoscuro-Colore2">
    <w:name w:val="Dark List Accent 2"/>
    <w:basedOn w:val="Tabellanormale"/>
    <w:uiPriority w:val="70"/>
    <w:semiHidden/>
    <w:unhideWhenUsed/>
    <w:rsid w:val="007115A4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Elencoscuro-Colore3">
    <w:name w:val="Dark List Accent 3"/>
    <w:basedOn w:val="Tabellanormale"/>
    <w:uiPriority w:val="70"/>
    <w:semiHidden/>
    <w:unhideWhenUsed/>
    <w:rsid w:val="007115A4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Elencoscuro-Colore4">
    <w:name w:val="Dark List Accent 4"/>
    <w:basedOn w:val="Tabellanormale"/>
    <w:uiPriority w:val="70"/>
    <w:semiHidden/>
    <w:unhideWhenUsed/>
    <w:rsid w:val="007115A4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Elencoscuro-Colore5">
    <w:name w:val="Dark List Accent 5"/>
    <w:basedOn w:val="Tabellanormale"/>
    <w:uiPriority w:val="70"/>
    <w:semiHidden/>
    <w:unhideWhenUsed/>
    <w:rsid w:val="007115A4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Elencoscuro-Colore6">
    <w:name w:val="Dark List Accent 6"/>
    <w:basedOn w:val="Tabellanormale"/>
    <w:uiPriority w:val="70"/>
    <w:rsid w:val="007115A4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Tabellaelenco1chiara">
    <w:name w:val="List Table 1 Light"/>
    <w:basedOn w:val="Tabellanormale"/>
    <w:uiPriority w:val="46"/>
    <w:rsid w:val="007115A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elenco1chiara-colore1">
    <w:name w:val="List Table 1 Light Accent 1"/>
    <w:basedOn w:val="Tabellanormale"/>
    <w:uiPriority w:val="46"/>
    <w:rsid w:val="007115A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laelenco1chiara-colore2">
    <w:name w:val="List Table 1 Light Accent 2"/>
    <w:basedOn w:val="Tabellanormale"/>
    <w:uiPriority w:val="46"/>
    <w:rsid w:val="007115A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elenco1chiara-colore3">
    <w:name w:val="List Table 1 Light Accent 3"/>
    <w:basedOn w:val="Tabellanormale"/>
    <w:uiPriority w:val="46"/>
    <w:rsid w:val="007115A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laelenco1chiara-colore4">
    <w:name w:val="List Table 1 Light Accent 4"/>
    <w:basedOn w:val="Tabellanormale"/>
    <w:uiPriority w:val="46"/>
    <w:rsid w:val="007115A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elenco1chiara-colore5">
    <w:name w:val="List Table 1 Light Accent 5"/>
    <w:basedOn w:val="Tabellanormale"/>
    <w:uiPriority w:val="46"/>
    <w:rsid w:val="007115A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elenco1chiara-colore6">
    <w:name w:val="List Table 1 Light Accent 6"/>
    <w:basedOn w:val="Tabellanormale"/>
    <w:uiPriority w:val="46"/>
    <w:rsid w:val="007115A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elenco2">
    <w:name w:val="List Table 2"/>
    <w:basedOn w:val="Tabellanormale"/>
    <w:uiPriority w:val="47"/>
    <w:rsid w:val="007115A4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elenco2-colore1">
    <w:name w:val="List Table 2 Accent 1"/>
    <w:basedOn w:val="Tabellanormale"/>
    <w:uiPriority w:val="47"/>
    <w:rsid w:val="007115A4"/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laelenco2-colore2">
    <w:name w:val="List Table 2 Accent 2"/>
    <w:basedOn w:val="Tabellanormale"/>
    <w:uiPriority w:val="47"/>
    <w:rsid w:val="007115A4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elenco2-colore3">
    <w:name w:val="List Table 2 Accent 3"/>
    <w:basedOn w:val="Tabellanormale"/>
    <w:uiPriority w:val="47"/>
    <w:rsid w:val="007115A4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laelenco2-colore4">
    <w:name w:val="List Table 2 Accent 4"/>
    <w:basedOn w:val="Tabellanormale"/>
    <w:uiPriority w:val="47"/>
    <w:rsid w:val="007115A4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elenco2-colore5">
    <w:name w:val="List Table 2 Accent 5"/>
    <w:basedOn w:val="Tabellanormale"/>
    <w:uiPriority w:val="47"/>
    <w:rsid w:val="007115A4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elenco2-colore6">
    <w:name w:val="List Table 2 Accent 6"/>
    <w:basedOn w:val="Tabellanormale"/>
    <w:uiPriority w:val="47"/>
    <w:rsid w:val="007115A4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Elencotab3">
    <w:name w:val="List Table 3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laelenco3-colore1">
    <w:name w:val="List Table 3 Accent 1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Tabellaelenco3-colore2">
    <w:name w:val="List Table 3 Accent 2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Tabellaelenco3-colore3">
    <w:name w:val="List Table 3 Accent 3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ellaelenco3-colore4">
    <w:name w:val="List Table 3 Accent 4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Tabellaelenco3-colore5">
    <w:name w:val="List Table 3 Accent 5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Tabellaelenco3-colore6">
    <w:name w:val="List Table 3 Accent 6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Elencotab4">
    <w:name w:val="List Table 4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elenco4-colore1">
    <w:name w:val="List Table 4 Accent 1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laelenco4-colore2">
    <w:name w:val="List Table 4 Accent 2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elenco4-colore3">
    <w:name w:val="List Table 4 Accent 3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laelenco4-colore4">
    <w:name w:val="List Table 4 Accent 4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elenco4-colore5">
    <w:name w:val="List Table 4 Accent 5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elenco4-colore6">
    <w:name w:val="List Table 4 Accent 6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elenco5scura">
    <w:name w:val="List Table 5 Dark"/>
    <w:basedOn w:val="Tabellanormale"/>
    <w:uiPriority w:val="50"/>
    <w:rsid w:val="007115A4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laelenco5scura-colore1">
    <w:name w:val="List Table 5 Dark Accent 1"/>
    <w:basedOn w:val="Tabellanormale"/>
    <w:uiPriority w:val="50"/>
    <w:rsid w:val="007115A4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laelenco5scura-colore2">
    <w:name w:val="List Table 5 Dark Accent 2"/>
    <w:basedOn w:val="Tabellanormale"/>
    <w:uiPriority w:val="50"/>
    <w:rsid w:val="007115A4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laelenco5scura-colore3">
    <w:name w:val="List Table 5 Dark Accent 3"/>
    <w:basedOn w:val="Tabellanormale"/>
    <w:uiPriority w:val="50"/>
    <w:rsid w:val="007115A4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laelenco5scura-colore4">
    <w:name w:val="List Table 5 Dark Accent 4"/>
    <w:basedOn w:val="Tabellanormale"/>
    <w:uiPriority w:val="50"/>
    <w:rsid w:val="007115A4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laelenco5scura-colore5">
    <w:name w:val="List Table 5 Dark Accent 5"/>
    <w:basedOn w:val="Tabellanormale"/>
    <w:uiPriority w:val="50"/>
    <w:rsid w:val="007115A4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laelenco5scura-colore6">
    <w:name w:val="List Table 5 Dark Accent 6"/>
    <w:basedOn w:val="Tabellanormale"/>
    <w:uiPriority w:val="50"/>
    <w:rsid w:val="007115A4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laelenco6acolori">
    <w:name w:val="List Table 6 Colorful"/>
    <w:basedOn w:val="Tabellanormale"/>
    <w:uiPriority w:val="51"/>
    <w:rsid w:val="007115A4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elenco6acolori-colore1">
    <w:name w:val="List Table 6 Colorful Accent 1"/>
    <w:basedOn w:val="Tabellanormale"/>
    <w:uiPriority w:val="51"/>
    <w:rsid w:val="007115A4"/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laelenco6acolori-colore2">
    <w:name w:val="List Table 6 Colorful Accent 2"/>
    <w:basedOn w:val="Tabellanormale"/>
    <w:uiPriority w:val="51"/>
    <w:rsid w:val="007115A4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elenco6acolori-colore3">
    <w:name w:val="List Table 6 Colorful Accent 3"/>
    <w:basedOn w:val="Tabellanormale"/>
    <w:uiPriority w:val="51"/>
    <w:rsid w:val="007115A4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laelenco6acolori-colore4">
    <w:name w:val="List Table 6 Colorful Accent 4"/>
    <w:basedOn w:val="Tabellanormale"/>
    <w:uiPriority w:val="51"/>
    <w:rsid w:val="007115A4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elenco6acolori-colore5">
    <w:name w:val="List Table 6 Colorful Accent 5"/>
    <w:basedOn w:val="Tabellanormale"/>
    <w:uiPriority w:val="51"/>
    <w:rsid w:val="007115A4"/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elenco6acolori-colore6">
    <w:name w:val="List Table 6 Colorful Accent 6"/>
    <w:basedOn w:val="Tabellanormale"/>
    <w:uiPriority w:val="51"/>
    <w:rsid w:val="007115A4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elenco7acolori">
    <w:name w:val="List Table 7 Colorful"/>
    <w:basedOn w:val="Tabellanormale"/>
    <w:uiPriority w:val="52"/>
    <w:rsid w:val="007115A4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elenco7acolori-colore1">
    <w:name w:val="List Table 7 Colorful Accent 1"/>
    <w:basedOn w:val="Tabellanormale"/>
    <w:uiPriority w:val="52"/>
    <w:rsid w:val="007115A4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elenco7acolori-colore2">
    <w:name w:val="List Table 7 Colorful Accent 2"/>
    <w:basedOn w:val="Tabellanormale"/>
    <w:uiPriority w:val="52"/>
    <w:rsid w:val="007115A4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elenco7acolori-colore3">
    <w:name w:val="List Table 7 Colorful Accent 3"/>
    <w:basedOn w:val="Tabellanormale"/>
    <w:uiPriority w:val="52"/>
    <w:rsid w:val="007115A4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elenco7acolori-colore4">
    <w:name w:val="List Table 7 Colorful Accent 4"/>
    <w:basedOn w:val="Tabellanormale"/>
    <w:uiPriority w:val="52"/>
    <w:rsid w:val="007115A4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elenco7acolori-colore5">
    <w:name w:val="List Table 7 Colorful Accent 5"/>
    <w:basedOn w:val="Tabellanormale"/>
    <w:uiPriority w:val="52"/>
    <w:rsid w:val="007115A4"/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elenco7acolori-colore6">
    <w:name w:val="List Table 7 Colorful Accent 6"/>
    <w:basedOn w:val="Tabellanormale"/>
    <w:uiPriority w:val="52"/>
    <w:rsid w:val="007115A4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Firmadipostaelettronica">
    <w:name w:val="E-mail Signature"/>
    <w:basedOn w:val="Normale"/>
    <w:link w:val="FirmadipostaelettronicaCarattere"/>
    <w:uiPriority w:val="99"/>
    <w:semiHidden/>
    <w:unhideWhenUsed/>
    <w:rsid w:val="007115A4"/>
  </w:style>
  <w:style w:type="character" w:customStyle="1" w:styleId="FirmadipostaelettronicaCarattere">
    <w:name w:val="Firma di posta elettronica Carattere"/>
    <w:basedOn w:val="Carpredefinitoparagrafo"/>
    <w:link w:val="Firmadipostaelettronica"/>
    <w:uiPriority w:val="99"/>
    <w:semiHidden/>
    <w:rsid w:val="007115A4"/>
    <w:rPr>
      <w:rFonts w:ascii="Calibri" w:hAnsi="Calibri" w:cs="Calibri"/>
    </w:rPr>
  </w:style>
  <w:style w:type="paragraph" w:styleId="Formuladiapertura">
    <w:name w:val="Salutation"/>
    <w:basedOn w:val="Normale"/>
    <w:next w:val="Normale"/>
    <w:link w:val="FormuladiaperturaCarattere"/>
    <w:uiPriority w:val="99"/>
    <w:semiHidden/>
    <w:unhideWhenUsed/>
    <w:rsid w:val="007115A4"/>
  </w:style>
  <w:style w:type="character" w:customStyle="1" w:styleId="FormuladiaperturaCarattere">
    <w:name w:val="Formula di apertura Carattere"/>
    <w:basedOn w:val="Carpredefinitoparagrafo"/>
    <w:link w:val="Formuladiapertura"/>
    <w:uiPriority w:val="99"/>
    <w:semiHidden/>
    <w:rsid w:val="007115A4"/>
    <w:rPr>
      <w:rFonts w:ascii="Calibri" w:hAnsi="Calibri" w:cs="Calibri"/>
    </w:rPr>
  </w:style>
  <w:style w:type="table" w:styleId="Tabellacolonne1">
    <w:name w:val="Table Columns 1"/>
    <w:basedOn w:val="Tabellanormale"/>
    <w:uiPriority w:val="99"/>
    <w:semiHidden/>
    <w:unhideWhenUsed/>
    <w:rsid w:val="007115A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2">
    <w:name w:val="Table Columns 2"/>
    <w:basedOn w:val="Tabellanormale"/>
    <w:uiPriority w:val="99"/>
    <w:semiHidden/>
    <w:unhideWhenUsed/>
    <w:rsid w:val="007115A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3">
    <w:name w:val="Table Columns 3"/>
    <w:basedOn w:val="Tabellanormale"/>
    <w:uiPriority w:val="99"/>
    <w:semiHidden/>
    <w:unhideWhenUsed/>
    <w:rsid w:val="007115A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4">
    <w:name w:val="Table Columns 4"/>
    <w:basedOn w:val="Tabellanormale"/>
    <w:uiPriority w:val="99"/>
    <w:semiHidden/>
    <w:unhideWhenUsed/>
    <w:rsid w:val="007115A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acolonne5">
    <w:name w:val="Table Columns 5"/>
    <w:basedOn w:val="Tabellanormale"/>
    <w:uiPriority w:val="99"/>
    <w:semiHidden/>
    <w:unhideWhenUsed/>
    <w:rsid w:val="007115A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Firma">
    <w:name w:val="Signature"/>
    <w:basedOn w:val="Normale"/>
    <w:link w:val="FirmaCarattere"/>
    <w:uiPriority w:val="99"/>
    <w:semiHidden/>
    <w:unhideWhenUsed/>
    <w:rsid w:val="007115A4"/>
    <w:pPr>
      <w:ind w:left="4320"/>
    </w:pPr>
  </w:style>
  <w:style w:type="character" w:customStyle="1" w:styleId="FirmaCarattere">
    <w:name w:val="Firma Carattere"/>
    <w:basedOn w:val="Carpredefinitoparagrafo"/>
    <w:link w:val="Firma"/>
    <w:uiPriority w:val="99"/>
    <w:semiHidden/>
    <w:rsid w:val="007115A4"/>
    <w:rPr>
      <w:rFonts w:ascii="Calibri" w:hAnsi="Calibri" w:cs="Calibri"/>
    </w:rPr>
  </w:style>
  <w:style w:type="table" w:styleId="Tabellasemplice1">
    <w:name w:val="Table Simple 1"/>
    <w:basedOn w:val="Tabellanormale"/>
    <w:uiPriority w:val="99"/>
    <w:semiHidden/>
    <w:unhideWhenUsed/>
    <w:rsid w:val="007115A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2">
    <w:name w:val="Table Simple 2"/>
    <w:basedOn w:val="Tabellanormale"/>
    <w:uiPriority w:val="99"/>
    <w:semiHidden/>
    <w:unhideWhenUsed/>
    <w:rsid w:val="007115A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semplice3">
    <w:name w:val="Table Simple 3"/>
    <w:basedOn w:val="Tabellanormale"/>
    <w:uiPriority w:val="99"/>
    <w:semiHidden/>
    <w:unhideWhenUsed/>
    <w:rsid w:val="007115A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conombreggiatura1">
    <w:name w:val="Table Subtle 1"/>
    <w:basedOn w:val="Tabellanormale"/>
    <w:uiPriority w:val="99"/>
    <w:semiHidden/>
    <w:unhideWhenUsed/>
    <w:rsid w:val="007115A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ombreggiatura2">
    <w:name w:val="Table Subtle 2"/>
    <w:basedOn w:val="Tabellanormale"/>
    <w:uiPriority w:val="99"/>
    <w:rsid w:val="007115A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Indice1">
    <w:name w:val="index 1"/>
    <w:basedOn w:val="Normale"/>
    <w:next w:val="Normale"/>
    <w:autoRedefine/>
    <w:uiPriority w:val="99"/>
    <w:semiHidden/>
    <w:unhideWhenUsed/>
    <w:rsid w:val="007115A4"/>
    <w:pPr>
      <w:ind w:left="220" w:hanging="220"/>
    </w:pPr>
  </w:style>
  <w:style w:type="paragraph" w:styleId="Indice2">
    <w:name w:val="index 2"/>
    <w:basedOn w:val="Normale"/>
    <w:next w:val="Normale"/>
    <w:autoRedefine/>
    <w:uiPriority w:val="99"/>
    <w:semiHidden/>
    <w:unhideWhenUsed/>
    <w:rsid w:val="007115A4"/>
    <w:pPr>
      <w:ind w:left="440" w:hanging="220"/>
    </w:pPr>
  </w:style>
  <w:style w:type="paragraph" w:styleId="Indice3">
    <w:name w:val="index 3"/>
    <w:basedOn w:val="Normale"/>
    <w:next w:val="Normale"/>
    <w:autoRedefine/>
    <w:uiPriority w:val="99"/>
    <w:semiHidden/>
    <w:unhideWhenUsed/>
    <w:rsid w:val="007115A4"/>
    <w:pPr>
      <w:ind w:left="660" w:hanging="220"/>
    </w:pPr>
  </w:style>
  <w:style w:type="paragraph" w:styleId="Indice4">
    <w:name w:val="index 4"/>
    <w:basedOn w:val="Normale"/>
    <w:next w:val="Normale"/>
    <w:autoRedefine/>
    <w:uiPriority w:val="99"/>
    <w:semiHidden/>
    <w:unhideWhenUsed/>
    <w:rsid w:val="007115A4"/>
    <w:pPr>
      <w:ind w:left="880" w:hanging="220"/>
    </w:pPr>
  </w:style>
  <w:style w:type="paragraph" w:styleId="Indice5">
    <w:name w:val="index 5"/>
    <w:basedOn w:val="Normale"/>
    <w:next w:val="Normale"/>
    <w:autoRedefine/>
    <w:uiPriority w:val="99"/>
    <w:semiHidden/>
    <w:unhideWhenUsed/>
    <w:rsid w:val="007115A4"/>
    <w:pPr>
      <w:ind w:left="1100" w:hanging="220"/>
    </w:pPr>
  </w:style>
  <w:style w:type="paragraph" w:styleId="Indice6">
    <w:name w:val="index 6"/>
    <w:basedOn w:val="Normale"/>
    <w:next w:val="Normale"/>
    <w:autoRedefine/>
    <w:uiPriority w:val="99"/>
    <w:semiHidden/>
    <w:unhideWhenUsed/>
    <w:rsid w:val="007115A4"/>
    <w:pPr>
      <w:ind w:left="1320" w:hanging="220"/>
    </w:pPr>
  </w:style>
  <w:style w:type="paragraph" w:styleId="Indice7">
    <w:name w:val="index 7"/>
    <w:basedOn w:val="Normale"/>
    <w:next w:val="Normale"/>
    <w:autoRedefine/>
    <w:uiPriority w:val="99"/>
    <w:semiHidden/>
    <w:unhideWhenUsed/>
    <w:rsid w:val="007115A4"/>
    <w:pPr>
      <w:ind w:left="1540" w:hanging="220"/>
    </w:pPr>
  </w:style>
  <w:style w:type="paragraph" w:styleId="Indice8">
    <w:name w:val="index 8"/>
    <w:basedOn w:val="Normale"/>
    <w:next w:val="Normale"/>
    <w:autoRedefine/>
    <w:uiPriority w:val="99"/>
    <w:semiHidden/>
    <w:unhideWhenUsed/>
    <w:rsid w:val="007115A4"/>
    <w:pPr>
      <w:ind w:left="1760" w:hanging="220"/>
    </w:pPr>
  </w:style>
  <w:style w:type="paragraph" w:styleId="Indice9">
    <w:name w:val="index 9"/>
    <w:basedOn w:val="Normale"/>
    <w:next w:val="Normale"/>
    <w:autoRedefine/>
    <w:uiPriority w:val="99"/>
    <w:semiHidden/>
    <w:unhideWhenUsed/>
    <w:rsid w:val="007115A4"/>
    <w:pPr>
      <w:ind w:left="1980" w:hanging="220"/>
    </w:pPr>
  </w:style>
  <w:style w:type="paragraph" w:styleId="Titoloindice">
    <w:name w:val="index heading"/>
    <w:basedOn w:val="Normale"/>
    <w:next w:val="Indice1"/>
    <w:uiPriority w:val="99"/>
    <w:semiHidden/>
    <w:unhideWhenUsed/>
    <w:rsid w:val="007115A4"/>
    <w:rPr>
      <w:rFonts w:ascii="Calibri Light" w:eastAsiaTheme="majorEastAsia" w:hAnsi="Calibri Light" w:cs="Calibri Light"/>
      <w:b/>
      <w:bCs/>
    </w:rPr>
  </w:style>
  <w:style w:type="paragraph" w:styleId="Formuladichiusura">
    <w:name w:val="Closing"/>
    <w:basedOn w:val="Normale"/>
    <w:link w:val="FormuladichiusuraCarattere"/>
    <w:uiPriority w:val="99"/>
    <w:semiHidden/>
    <w:unhideWhenUsed/>
    <w:rsid w:val="007115A4"/>
    <w:pPr>
      <w:ind w:left="4320"/>
    </w:pPr>
  </w:style>
  <w:style w:type="character" w:customStyle="1" w:styleId="FormuladichiusuraCarattere">
    <w:name w:val="Formula di chiusura Carattere"/>
    <w:basedOn w:val="Carpredefinitoparagrafo"/>
    <w:link w:val="Formuladichiusura"/>
    <w:uiPriority w:val="99"/>
    <w:semiHidden/>
    <w:rsid w:val="007115A4"/>
    <w:rPr>
      <w:rFonts w:ascii="Calibri" w:hAnsi="Calibri" w:cs="Calibri"/>
    </w:rPr>
  </w:style>
  <w:style w:type="table" w:styleId="Grigliatabella">
    <w:name w:val="Table Grid"/>
    <w:basedOn w:val="Tabellanormale"/>
    <w:uiPriority w:val="39"/>
    <w:rsid w:val="007115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1">
    <w:name w:val="Table Grid 1"/>
    <w:basedOn w:val="Tabellanormale"/>
    <w:uiPriority w:val="99"/>
    <w:semiHidden/>
    <w:unhideWhenUsed/>
    <w:rsid w:val="007115A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2">
    <w:name w:val="Table Grid 2"/>
    <w:basedOn w:val="Tabellanormale"/>
    <w:uiPriority w:val="99"/>
    <w:semiHidden/>
    <w:unhideWhenUsed/>
    <w:rsid w:val="007115A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3">
    <w:name w:val="Table Grid 3"/>
    <w:basedOn w:val="Tabellanormale"/>
    <w:uiPriority w:val="99"/>
    <w:semiHidden/>
    <w:unhideWhenUsed/>
    <w:rsid w:val="007115A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4">
    <w:name w:val="Table Grid 4"/>
    <w:basedOn w:val="Tabellanormale"/>
    <w:uiPriority w:val="99"/>
    <w:semiHidden/>
    <w:unhideWhenUsed/>
    <w:rsid w:val="007115A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5">
    <w:name w:val="Table Grid 5"/>
    <w:basedOn w:val="Tabellanormale"/>
    <w:uiPriority w:val="99"/>
    <w:semiHidden/>
    <w:unhideWhenUsed/>
    <w:rsid w:val="007115A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6">
    <w:name w:val="Table Grid 6"/>
    <w:basedOn w:val="Tabellanormale"/>
    <w:uiPriority w:val="99"/>
    <w:semiHidden/>
    <w:unhideWhenUsed/>
    <w:rsid w:val="007115A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7">
    <w:name w:val="Table Grid 7"/>
    <w:basedOn w:val="Tabellanormale"/>
    <w:uiPriority w:val="99"/>
    <w:semiHidden/>
    <w:unhideWhenUsed/>
    <w:rsid w:val="007115A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8">
    <w:name w:val="Table Grid 8"/>
    <w:basedOn w:val="Tabellanormale"/>
    <w:uiPriority w:val="99"/>
    <w:semiHidden/>
    <w:unhideWhenUsed/>
    <w:rsid w:val="007115A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chiara">
    <w:name w:val="Grid Table Light"/>
    <w:basedOn w:val="Tabellanormale"/>
    <w:uiPriority w:val="40"/>
    <w:rsid w:val="007115A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lagriglia1chiara">
    <w:name w:val="Grid Table 1 Light"/>
    <w:basedOn w:val="Tabellanormale"/>
    <w:uiPriority w:val="46"/>
    <w:rsid w:val="007115A4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1">
    <w:name w:val="Grid Table 1 Light Accent 1"/>
    <w:basedOn w:val="Tabellanormale"/>
    <w:uiPriority w:val="46"/>
    <w:rsid w:val="007115A4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2">
    <w:name w:val="Grid Table 1 Light Accent 2"/>
    <w:basedOn w:val="Tabellanormale"/>
    <w:uiPriority w:val="46"/>
    <w:rsid w:val="007115A4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3">
    <w:name w:val="Grid Table 1 Light Accent 3"/>
    <w:basedOn w:val="Tabellanormale"/>
    <w:uiPriority w:val="46"/>
    <w:rsid w:val="007115A4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4">
    <w:name w:val="Grid Table 1 Light Accent 4"/>
    <w:basedOn w:val="Tabellanormale"/>
    <w:uiPriority w:val="46"/>
    <w:rsid w:val="007115A4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5">
    <w:name w:val="Grid Table 1 Light Accent 5"/>
    <w:basedOn w:val="Tabellanormale"/>
    <w:uiPriority w:val="46"/>
    <w:rsid w:val="007115A4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6">
    <w:name w:val="Grid Table 1 Light Accent 6"/>
    <w:basedOn w:val="Tabellanormale"/>
    <w:uiPriority w:val="46"/>
    <w:rsid w:val="007115A4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2">
    <w:name w:val="Grid Table 2"/>
    <w:basedOn w:val="Tabellanormale"/>
    <w:uiPriority w:val="47"/>
    <w:rsid w:val="007115A4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1">
    <w:name w:val="Grid Table 2 Accent 1"/>
    <w:basedOn w:val="Tabellanormale"/>
    <w:uiPriority w:val="47"/>
    <w:rsid w:val="007115A4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lagriglia2-colore2">
    <w:name w:val="Grid Table 2 Accent 2"/>
    <w:basedOn w:val="Tabellanormale"/>
    <w:uiPriority w:val="47"/>
    <w:rsid w:val="007115A4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2-colore3">
    <w:name w:val="Grid Table 2 Accent 3"/>
    <w:basedOn w:val="Tabellanormale"/>
    <w:uiPriority w:val="47"/>
    <w:rsid w:val="007115A4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lagriglia2-colore4">
    <w:name w:val="Grid Table 2 Accent 4"/>
    <w:basedOn w:val="Tabellanormale"/>
    <w:uiPriority w:val="47"/>
    <w:rsid w:val="007115A4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5">
    <w:name w:val="Grid Table 2 Accent 5"/>
    <w:basedOn w:val="Tabellanormale"/>
    <w:uiPriority w:val="47"/>
    <w:rsid w:val="007115A4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2-colore6">
    <w:name w:val="Grid Table 2 Accent 6"/>
    <w:basedOn w:val="Tabellanormale"/>
    <w:uiPriority w:val="47"/>
    <w:rsid w:val="007115A4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gliatab3">
    <w:name w:val="Grid Table 3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ellagriglia3-colore1">
    <w:name w:val="Grid Table 3 Accent 1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ellagriglia3-colore2">
    <w:name w:val="Grid Table 3 Accent 2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ellagriglia3-colore3">
    <w:name w:val="Grid Table 3 Accent 3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ellagriglia3-colore4">
    <w:name w:val="Grid Table 3 Accent 4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ellagriglia3-colore5">
    <w:name w:val="Grid Table 3 Accent 5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3-colore6">
    <w:name w:val="Grid Table 3 Accent 6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gliatab4">
    <w:name w:val="Grid Table 4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4-colore1">
    <w:name w:val="Grid Table 4 Accent 1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lagriglia4-colore2">
    <w:name w:val="Grid Table 4 Accent 2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4-colore3">
    <w:name w:val="Grid Table 4 Accent 3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lagriglia4-colore4">
    <w:name w:val="Grid Table 4 Accent 4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4-colore5">
    <w:name w:val="Grid Table 4 Accent 5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4-colore6">
    <w:name w:val="Grid Table 4 Accent 6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5scura">
    <w:name w:val="Grid Table 5 Dark"/>
    <w:basedOn w:val="Tabellanormale"/>
    <w:uiPriority w:val="50"/>
    <w:rsid w:val="007115A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lagriglia5scura-colore1">
    <w:name w:val="Grid Table 5 Dark Accent 1"/>
    <w:basedOn w:val="Tabellanormale"/>
    <w:uiPriority w:val="50"/>
    <w:rsid w:val="007115A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Tabellagriglia5scura-colore2">
    <w:name w:val="Grid Table 5 Dark Accent 2"/>
    <w:basedOn w:val="Tabellanormale"/>
    <w:uiPriority w:val="50"/>
    <w:rsid w:val="007115A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Tabellagriglia5scura-colore3">
    <w:name w:val="Grid Table 5 Dark Accent 3"/>
    <w:basedOn w:val="Tabellanormale"/>
    <w:uiPriority w:val="50"/>
    <w:rsid w:val="007115A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ellagriglia5scura-colore4">
    <w:name w:val="Grid Table 5 Dark Accent 4"/>
    <w:basedOn w:val="Tabellanormale"/>
    <w:uiPriority w:val="50"/>
    <w:rsid w:val="007115A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Tabellagriglia5scura-colore5">
    <w:name w:val="Grid Table 5 Dark Accent 5"/>
    <w:basedOn w:val="Tabellanormale"/>
    <w:uiPriority w:val="50"/>
    <w:rsid w:val="007115A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ellagriglia5scura-colore6">
    <w:name w:val="Grid Table 5 Dark Accent 6"/>
    <w:basedOn w:val="Tabellanormale"/>
    <w:uiPriority w:val="50"/>
    <w:rsid w:val="007115A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Tabellagriglia6acolori">
    <w:name w:val="Grid Table 6 Colorful"/>
    <w:basedOn w:val="Tabellanormale"/>
    <w:uiPriority w:val="51"/>
    <w:rsid w:val="007115A4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6acolori-colore1">
    <w:name w:val="Grid Table 6 Colorful Accent 1"/>
    <w:basedOn w:val="Tabellanormale"/>
    <w:uiPriority w:val="51"/>
    <w:rsid w:val="007115A4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lagriglia6acolori-colore2">
    <w:name w:val="Grid Table 6 Colorful Accent 2"/>
    <w:basedOn w:val="Tabellanormale"/>
    <w:uiPriority w:val="51"/>
    <w:rsid w:val="007115A4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6acolori-colore3">
    <w:name w:val="Grid Table 6 Colorful Accent 3"/>
    <w:basedOn w:val="Tabellanormale"/>
    <w:uiPriority w:val="51"/>
    <w:rsid w:val="007115A4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lagriglia6acolori-colore4">
    <w:name w:val="Grid Table 6 Colorful Accent 4"/>
    <w:basedOn w:val="Tabellanormale"/>
    <w:uiPriority w:val="51"/>
    <w:rsid w:val="007115A4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6acolori-colore5">
    <w:name w:val="Grid Table 6 Colorful Accent 5"/>
    <w:basedOn w:val="Tabellanormale"/>
    <w:uiPriority w:val="51"/>
    <w:rsid w:val="007115A4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6acolori-colore6">
    <w:name w:val="Grid Table 6 Colorful Accent 6"/>
    <w:basedOn w:val="Tabellanormale"/>
    <w:uiPriority w:val="51"/>
    <w:rsid w:val="007115A4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7acolori">
    <w:name w:val="Grid Table 7 Colorful"/>
    <w:basedOn w:val="Tabellanormale"/>
    <w:uiPriority w:val="52"/>
    <w:rsid w:val="007115A4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ellagriglia7acolori-colore1">
    <w:name w:val="Grid Table 7 Colorful Accent 1"/>
    <w:basedOn w:val="Tabellanormale"/>
    <w:uiPriority w:val="52"/>
    <w:rsid w:val="007115A4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ellagriglia7acolori-colore2">
    <w:name w:val="Grid Table 7 Colorful Accent 2"/>
    <w:basedOn w:val="Tabellanormale"/>
    <w:uiPriority w:val="52"/>
    <w:rsid w:val="007115A4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ellagriglia7acolori-colore3">
    <w:name w:val="Grid Table 7 Colorful Accent 3"/>
    <w:basedOn w:val="Tabellanormale"/>
    <w:uiPriority w:val="52"/>
    <w:rsid w:val="007115A4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ellagriglia7acolori-colore4">
    <w:name w:val="Grid Table 7 Colorful Accent 4"/>
    <w:basedOn w:val="Tabellanormale"/>
    <w:uiPriority w:val="52"/>
    <w:rsid w:val="007115A4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ellagriglia7acolori-colore5">
    <w:name w:val="Grid Table 7 Colorful Accent 5"/>
    <w:basedOn w:val="Tabellanormale"/>
    <w:uiPriority w:val="52"/>
    <w:rsid w:val="007115A4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7acolori-colore6">
    <w:name w:val="Grid Table 7 Colorful Accent 6"/>
    <w:basedOn w:val="Tabellanormale"/>
    <w:uiPriority w:val="52"/>
    <w:rsid w:val="007115A4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ellaWeb1">
    <w:name w:val="Table Web 1"/>
    <w:basedOn w:val="Tabellanormale"/>
    <w:uiPriority w:val="99"/>
    <w:semiHidden/>
    <w:unhideWhenUsed/>
    <w:rsid w:val="007115A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2">
    <w:name w:val="Table Web 2"/>
    <w:basedOn w:val="Tabellanormale"/>
    <w:uiPriority w:val="99"/>
    <w:semiHidden/>
    <w:unhideWhenUsed/>
    <w:rsid w:val="007115A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3">
    <w:name w:val="Table Web 3"/>
    <w:basedOn w:val="Tabellanormale"/>
    <w:uiPriority w:val="99"/>
    <w:rsid w:val="007115A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imandonotaapidipagina">
    <w:name w:val="footnote reference"/>
    <w:basedOn w:val="Carpredefinitoparagrafo"/>
    <w:uiPriority w:val="99"/>
    <w:semiHidden/>
    <w:unhideWhenUsed/>
    <w:rsid w:val="007115A4"/>
    <w:rPr>
      <w:rFonts w:ascii="Calibri" w:hAnsi="Calibri" w:cs="Calibri"/>
      <w:vertAlign w:val="superscript"/>
    </w:rPr>
  </w:style>
  <w:style w:type="character" w:styleId="Numeroriga">
    <w:name w:val="line number"/>
    <w:basedOn w:val="Carpredefinitoparagrafo"/>
    <w:uiPriority w:val="99"/>
    <w:semiHidden/>
    <w:unhideWhenUsed/>
    <w:rsid w:val="007115A4"/>
    <w:rPr>
      <w:rFonts w:ascii="Calibri" w:hAnsi="Calibri" w:cs="Calibri"/>
    </w:rPr>
  </w:style>
  <w:style w:type="table" w:styleId="Tabellaeffetti3D1">
    <w:name w:val="Table 3D effects 1"/>
    <w:basedOn w:val="Tabellanormale"/>
    <w:uiPriority w:val="99"/>
    <w:semiHidden/>
    <w:unhideWhenUsed/>
    <w:rsid w:val="007115A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effetti3D2">
    <w:name w:val="Table 3D effects 2"/>
    <w:basedOn w:val="Tabellanormale"/>
    <w:uiPriority w:val="99"/>
    <w:semiHidden/>
    <w:unhideWhenUsed/>
    <w:rsid w:val="007115A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ffetti3D3">
    <w:name w:val="Table 3D effects 3"/>
    <w:basedOn w:val="Tabellanormale"/>
    <w:uiPriority w:val="99"/>
    <w:semiHidden/>
    <w:unhideWhenUsed/>
    <w:rsid w:val="007115A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tema">
    <w:name w:val="Table Theme"/>
    <w:basedOn w:val="Tabellanormale"/>
    <w:uiPriority w:val="99"/>
    <w:semiHidden/>
    <w:unhideWhenUsed/>
    <w:rsid w:val="007115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semiHidden/>
    <w:unhideWhenUsed/>
    <w:rsid w:val="007115A4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une.lentatesulseveso@legalmail.it" TargetMode="External"/><Relationship Id="rId1" Type="http://schemas.openxmlformats.org/officeDocument/2006/relationships/hyperlink" Target="mailto:lavoripubblici@comune.lentatesulseveso.mb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rbetta.giovanni\Documents\Modelli%20di%20Office%20personalizzati\modello%20carta%20intestat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3.xml><?xml version="1.0" encoding="utf-8"?>
<ds:datastoreItem xmlns:ds="http://schemas.openxmlformats.org/officeDocument/2006/customXml" ds:itemID="{6E43ED1D-C5AA-478C-8697-4AB24C8E8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 carta intestata</Template>
  <TotalTime>0</TotalTime>
  <Pages>4</Pages>
  <Words>980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2021-10-12T06:16:00Z</dcterms:created>
  <dcterms:modified xsi:type="dcterms:W3CDTF">2021-10-20T07:55:00Z</dcterms:modified>
</cp:coreProperties>
</file>